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3E83D" w14:textId="7F837386" w:rsidR="00A9204E" w:rsidRDefault="007D4F4C"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6A4ACD1B" wp14:editId="21D59885">
                <wp:simplePos x="0" y="0"/>
                <wp:positionH relativeFrom="column">
                  <wp:posOffset>-1034169</wp:posOffset>
                </wp:positionH>
                <wp:positionV relativeFrom="paragraph">
                  <wp:posOffset>-773430</wp:posOffset>
                </wp:positionV>
                <wp:extent cx="3333750" cy="10075246"/>
                <wp:effectExtent l="38100" t="95250" r="95250" b="40640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3750" cy="10075246"/>
                          <a:chOff x="0" y="0"/>
                          <a:chExt cx="3333750" cy="10075246"/>
                        </a:xfrm>
                        <a:effectLst>
                          <a:outerShdw blurRad="50800" dist="38100" dir="18900000" algn="b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21" name="Rectangle 21"/>
                        <wps:cNvSpPr/>
                        <wps:spPr>
                          <a:xfrm>
                            <a:off x="11875" y="0"/>
                            <a:ext cx="3316406" cy="402971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1"/>
                        <wps:cNvSpPr/>
                        <wps:spPr>
                          <a:xfrm>
                            <a:off x="0" y="3716976"/>
                            <a:ext cx="3333750" cy="6358270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70DFB3" id="Group 43" o:spid="_x0000_s1026" style="position:absolute;margin-left:-81.45pt;margin-top:-60.9pt;width:262.5pt;height:793.35pt;z-index:251655168" coordsize="33337,100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">
                <v:rect id="Rectangle 21" o:spid="_x0000_s1027" style="position:absolute;left:118;width:33164;height:402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" fillcolor="#ffe599 [1303]" stroked="f" strokeweight="1pt"/>
                <v:rect id="Rectangle 1" o:spid="_x0000_s1028" style="position:absolute;top:37169;width:33337;height:635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" fillcolor="#fbe4d5 [661]" stroked="f" strokeweight="1pt"/>
              </v:group>
            </w:pict>
          </mc:Fallback>
        </mc:AlternateContent>
      </w:r>
      <w:r w:rsidR="0087636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D4A7E5" wp14:editId="361258E4">
                <wp:simplePos x="0" y="0"/>
                <wp:positionH relativeFrom="column">
                  <wp:posOffset>-538804</wp:posOffset>
                </wp:positionH>
                <wp:positionV relativeFrom="paragraph">
                  <wp:posOffset>1940644</wp:posOffset>
                </wp:positionV>
                <wp:extent cx="2522483" cy="881141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2483" cy="8811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05A7C3" w14:textId="5D458937" w:rsidR="00CF22C7" w:rsidRPr="00876364" w:rsidRDefault="001F1200" w:rsidP="00CF22C7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7F7F7F" w:themeColor="text1" w:themeTint="80"/>
                                <w:sz w:val="40"/>
                                <w:szCs w:val="40"/>
                                <w:lang w:val="id-ID"/>
                              </w:rPr>
                            </w:pPr>
                            <w:r w:rsidRPr="00876364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7F7F7F" w:themeColor="text1" w:themeTint="80"/>
                                <w:sz w:val="40"/>
                                <w:szCs w:val="40"/>
                                <w:lang w:val="id-ID"/>
                              </w:rPr>
                              <w:t>BUDI SANTOSO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D4A7E5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-42.45pt;margin-top:152.8pt;width:198.6pt;height:69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" filled="f" stroked="f" strokeweight=".5pt">
                <v:textbox>
                  <w:txbxContent>
                    <w:p w14:paraId="1205A7C3" w14:textId="5D458937" w:rsidR="00CF22C7" w:rsidRPr="00876364" w:rsidRDefault="001F1200" w:rsidP="00CF22C7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color w:val="7F7F7F" w:themeColor="text1" w:themeTint="80"/>
                          <w:sz w:val="40"/>
                          <w:szCs w:val="40"/>
                          <w:lang w:val="id-ID"/>
                        </w:rPr>
                      </w:pPr>
                      <w:r w:rsidRPr="00876364">
                        <w:rPr>
                          <w:rFonts w:asciiTheme="majorHAnsi" w:hAnsiTheme="majorHAnsi" w:cstheme="majorHAnsi"/>
                          <w:b/>
                          <w:bCs/>
                          <w:color w:val="7F7F7F" w:themeColor="text1" w:themeTint="80"/>
                          <w:sz w:val="40"/>
                          <w:szCs w:val="40"/>
                          <w:lang w:val="id-ID"/>
                        </w:rPr>
                        <w:t>BUDI SANTOSO</w:t>
                      </w:r>
                    </w:p>
                  </w:txbxContent>
                </v:textbox>
              </v:shape>
            </w:pict>
          </mc:Fallback>
        </mc:AlternateContent>
      </w:r>
      <w:r w:rsidR="00876364">
        <w:rPr>
          <w:noProof/>
        </w:rPr>
        <w:drawing>
          <wp:anchor distT="0" distB="0" distL="114300" distR="114300" simplePos="0" relativeHeight="251720704" behindDoc="0" locked="0" layoutInCell="1" allowOverlap="1" wp14:anchorId="6B1D929E" wp14:editId="4E7742D3">
            <wp:simplePos x="0" y="0"/>
            <wp:positionH relativeFrom="column">
              <wp:posOffset>-314960</wp:posOffset>
            </wp:positionH>
            <wp:positionV relativeFrom="page">
              <wp:posOffset>543560</wp:posOffset>
            </wp:positionV>
            <wp:extent cx="2040890" cy="2188210"/>
            <wp:effectExtent l="0" t="0" r="0" b="254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3" t="7302" r="19104" b="18229"/>
                    <a:stretch/>
                  </pic:blipFill>
                  <pic:spPr bwMode="auto">
                    <a:xfrm>
                      <a:off x="0" y="0"/>
                      <a:ext cx="2040890" cy="2188210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364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FBAA96A" wp14:editId="34716434">
                <wp:simplePos x="0" y="0"/>
                <wp:positionH relativeFrom="column">
                  <wp:posOffset>-484122</wp:posOffset>
                </wp:positionH>
                <wp:positionV relativeFrom="paragraph">
                  <wp:posOffset>-465390</wp:posOffset>
                </wp:positionV>
                <wp:extent cx="2388358" cy="2388358"/>
                <wp:effectExtent l="0" t="0" r="12065" b="12065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8358" cy="2388358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3C0F1D" id="Oval 37" o:spid="_x0000_s1026" style="position:absolute;margin-left:-38.1pt;margin-top:-36.65pt;width:188.05pt;height:188.0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" fillcolor="#00b050" strokecolor="#00b050" strokeweight="1pt">
                <v:stroke joinstyle="miter"/>
              </v:oval>
            </w:pict>
          </mc:Fallback>
        </mc:AlternateContent>
      </w:r>
      <w:r w:rsidR="000F0A25">
        <w:rPr>
          <w:noProof/>
        </w:rPr>
        <mc:AlternateContent>
          <mc:Choice Requires="wpg">
            <w:drawing>
              <wp:anchor distT="0" distB="0" distL="114300" distR="114300" simplePos="0" relativeHeight="251652286" behindDoc="0" locked="0" layoutInCell="1" allowOverlap="1" wp14:anchorId="562DECD7" wp14:editId="47DA827D">
                <wp:simplePos x="0" y="0"/>
                <wp:positionH relativeFrom="column">
                  <wp:posOffset>2411604</wp:posOffset>
                </wp:positionH>
                <wp:positionV relativeFrom="paragraph">
                  <wp:posOffset>4431323</wp:posOffset>
                </wp:positionV>
                <wp:extent cx="2886074" cy="453925"/>
                <wp:effectExtent l="0" t="0" r="0" b="381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6074" cy="453925"/>
                          <a:chOff x="0" y="-587534"/>
                          <a:chExt cx="2886891" cy="454704"/>
                        </a:xfrm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5095" y="-587534"/>
                            <a:ext cx="2881796" cy="454704"/>
                          </a:xfrm>
                          <a:custGeom>
                            <a:avLst/>
                            <a:gdLst>
                              <a:gd name="connsiteX0" fmla="*/ 0 w 2902585"/>
                              <a:gd name="connsiteY0" fmla="*/ 0 h 445292"/>
                              <a:gd name="connsiteX1" fmla="*/ 2902585 w 2902585"/>
                              <a:gd name="connsiteY1" fmla="*/ 0 h 445292"/>
                              <a:gd name="connsiteX2" fmla="*/ 2902585 w 2902585"/>
                              <a:gd name="connsiteY2" fmla="*/ 445292 h 445292"/>
                              <a:gd name="connsiteX3" fmla="*/ 0 w 2902585"/>
                              <a:gd name="connsiteY3" fmla="*/ 445292 h 445292"/>
                              <a:gd name="connsiteX4" fmla="*/ 0 w 2902585"/>
                              <a:gd name="connsiteY4" fmla="*/ 0 h 445292"/>
                              <a:gd name="connsiteX0" fmla="*/ 0 w 2902585"/>
                              <a:gd name="connsiteY0" fmla="*/ 0 h 453596"/>
                              <a:gd name="connsiteX1" fmla="*/ 2902585 w 2902585"/>
                              <a:gd name="connsiteY1" fmla="*/ 0 h 453596"/>
                              <a:gd name="connsiteX2" fmla="*/ 2744930 w 2902585"/>
                              <a:gd name="connsiteY2" fmla="*/ 453596 h 453596"/>
                              <a:gd name="connsiteX3" fmla="*/ 0 w 2902585"/>
                              <a:gd name="connsiteY3" fmla="*/ 445292 h 453596"/>
                              <a:gd name="connsiteX4" fmla="*/ 0 w 2902585"/>
                              <a:gd name="connsiteY4" fmla="*/ 0 h 4535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902585" h="453596">
                                <a:moveTo>
                                  <a:pt x="0" y="0"/>
                                </a:moveTo>
                                <a:lnTo>
                                  <a:pt x="2902585" y="0"/>
                                </a:lnTo>
                                <a:lnTo>
                                  <a:pt x="2744930" y="453596"/>
                                </a:lnTo>
                                <a:lnTo>
                                  <a:pt x="0" y="4452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4DD94CF" w14:textId="5F189901" w:rsidR="009E11FE" w:rsidRPr="009E11FE" w:rsidRDefault="009E11FE" w:rsidP="009E11FE">
                              <w:pPr>
                                <w:jc w:val="center"/>
                                <w:rPr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44"/>
                                  <w:szCs w:val="44"/>
                                </w:rPr>
                                <w:t>PENGALAMAN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ight Triangle 12"/>
                        <wps:cNvSpPr/>
                        <wps:spPr>
                          <a:xfrm rot="5400000">
                            <a:off x="-4734" y="-582800"/>
                            <a:ext cx="454498" cy="445030"/>
                          </a:xfrm>
                          <a:prstGeom prst="rtTriangl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2DECD7" id="Group 13" o:spid="_x0000_s1027" style="position:absolute;margin-left:189.9pt;margin-top:348.9pt;width:227.25pt;height:35.75pt;z-index:251652286;mso-width-relative:margin;mso-height-relative:margin" coordorigin=",-5875" coordsize="28868,4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">
                <v:shape id="Rectangle 11" o:spid="_x0000_s1028" style="position:absolute;left:50;top:-5875;width:28818;height:4547;visibility:visible;mso-wrap-style:square;v-text-anchor:middle" coordsize="2902585,4535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" adj="-11796480,,5400" path="m,l2902585,,2744930,453596,,445292,,xe" fillcolor="#00b050" stroked="f" strokeweight="1pt">
                  <v:stroke joinstyle="miter"/>
                  <v:formulas/>
                  <v:path arrowok="t" o:connecttype="custom" o:connectlocs="0,0;2881796,0;2725270,454704;0,446380;0,0" o:connectangles="0,0,0,0,0" textboxrect="0,0,2902585,453596"/>
                  <v:textbox>
                    <w:txbxContent>
                      <w:p w14:paraId="34DD94CF" w14:textId="5F189901" w:rsidR="009E11FE" w:rsidRPr="009E11FE" w:rsidRDefault="009E11FE" w:rsidP="009E11FE">
                        <w:pPr>
                          <w:jc w:val="center"/>
                          <w:rPr>
                            <w:b/>
                            <w:bCs/>
                            <w:sz w:val="44"/>
                            <w:szCs w:val="44"/>
                          </w:rPr>
                        </w:pPr>
                        <w:r>
                          <w:rPr>
                            <w:b/>
                            <w:bCs/>
                            <w:sz w:val="44"/>
                            <w:szCs w:val="44"/>
                          </w:rPr>
                          <w:t>PENGALAMAN</w:t>
                        </w:r>
                      </w:p>
                    </w:txbxContent>
                  </v:textbox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12" o:spid="_x0000_s1029" type="#_x0000_t6" style="position:absolute;left:-48;top:-5827;width:4545;height:445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" fillcolor="#ffe599 [1303]" stroked="f" strokeweight="1pt"/>
              </v:group>
            </w:pict>
          </mc:Fallback>
        </mc:AlternateContent>
      </w:r>
      <w:r w:rsidR="000F0A25">
        <w:rPr>
          <w:noProof/>
        </w:rPr>
        <mc:AlternateContent>
          <mc:Choice Requires="wpg">
            <w:drawing>
              <wp:anchor distT="0" distB="0" distL="114300" distR="114300" simplePos="0" relativeHeight="251652237" behindDoc="0" locked="0" layoutInCell="1" allowOverlap="1" wp14:anchorId="6002EFE4" wp14:editId="0101950D">
                <wp:simplePos x="0" y="0"/>
                <wp:positionH relativeFrom="column">
                  <wp:posOffset>2396531</wp:posOffset>
                </wp:positionH>
                <wp:positionV relativeFrom="paragraph">
                  <wp:posOffset>6913265</wp:posOffset>
                </wp:positionV>
                <wp:extent cx="2886711" cy="487046"/>
                <wp:effectExtent l="0" t="0" r="8890" b="8255"/>
                <wp:wrapNone/>
                <wp:docPr id="85" name="Gro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6711" cy="487046"/>
                          <a:chOff x="-1" y="293"/>
                          <a:chExt cx="2887219" cy="488158"/>
                        </a:xfrm>
                      </wpg:grpSpPr>
                      <wps:wsp>
                        <wps:cNvPr id="86" name="Rectangle 86"/>
                        <wps:cNvSpPr/>
                        <wps:spPr>
                          <a:xfrm>
                            <a:off x="-1" y="293"/>
                            <a:ext cx="2887219" cy="488158"/>
                          </a:xfrm>
                          <a:custGeom>
                            <a:avLst/>
                            <a:gdLst>
                              <a:gd name="connsiteX0" fmla="*/ 0 w 2885251"/>
                              <a:gd name="connsiteY0" fmla="*/ 0 h 455849"/>
                              <a:gd name="connsiteX1" fmla="*/ 2885251 w 2885251"/>
                              <a:gd name="connsiteY1" fmla="*/ 0 h 455849"/>
                              <a:gd name="connsiteX2" fmla="*/ 2885251 w 2885251"/>
                              <a:gd name="connsiteY2" fmla="*/ 455849 h 455849"/>
                              <a:gd name="connsiteX3" fmla="*/ 0 w 2885251"/>
                              <a:gd name="connsiteY3" fmla="*/ 455849 h 455849"/>
                              <a:gd name="connsiteX4" fmla="*/ 0 w 2885251"/>
                              <a:gd name="connsiteY4" fmla="*/ 0 h 455849"/>
                              <a:gd name="connsiteX0" fmla="*/ 0 w 2885251"/>
                              <a:gd name="connsiteY0" fmla="*/ 0 h 455849"/>
                              <a:gd name="connsiteX1" fmla="*/ 2885251 w 2885251"/>
                              <a:gd name="connsiteY1" fmla="*/ 0 h 455849"/>
                              <a:gd name="connsiteX2" fmla="*/ 2680299 w 2885251"/>
                              <a:gd name="connsiteY2" fmla="*/ 455849 h 455849"/>
                              <a:gd name="connsiteX3" fmla="*/ 0 w 2885251"/>
                              <a:gd name="connsiteY3" fmla="*/ 455849 h 455849"/>
                              <a:gd name="connsiteX4" fmla="*/ 0 w 2885251"/>
                              <a:gd name="connsiteY4" fmla="*/ 0 h 4558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885251" h="455849">
                                <a:moveTo>
                                  <a:pt x="0" y="0"/>
                                </a:moveTo>
                                <a:lnTo>
                                  <a:pt x="2885251" y="0"/>
                                </a:lnTo>
                                <a:lnTo>
                                  <a:pt x="2680299" y="455849"/>
                                </a:lnTo>
                                <a:lnTo>
                                  <a:pt x="0" y="45584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7F3069" w14:textId="0E32D8F0" w:rsidR="000217FC" w:rsidRPr="009E11FE" w:rsidRDefault="000217FC" w:rsidP="00F42A22">
                              <w:pPr>
                                <w:jc w:val="center"/>
                                <w:rPr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44"/>
                                  <w:szCs w:val="44"/>
                                </w:rPr>
                                <w:t>BAHASA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Right Triangle 87"/>
                        <wps:cNvSpPr/>
                        <wps:spPr>
                          <a:xfrm rot="5400000">
                            <a:off x="-4734" y="5028"/>
                            <a:ext cx="454498" cy="445030"/>
                          </a:xfrm>
                          <a:prstGeom prst="rtTriangl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02EFE4" id="Group 85" o:spid="_x0000_s1030" style="position:absolute;margin-left:188.7pt;margin-top:544.35pt;width:227.3pt;height:38.35pt;z-index:251652237;mso-height-relative:margin" coordorigin=",2" coordsize="28872,4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">
                <v:shape id="Rectangle 86" o:spid="_x0000_s1031" style="position:absolute;top:2;width:28872;height:4882;visibility:visible;mso-wrap-style:square;v-text-anchor:middle" coordsize="2885251,4558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" adj="-11796480,,5400" path="m,l2885251,,2680299,455849,,455849,,xe" fillcolor="#00b050" stroked="f" strokeweight="1pt">
                  <v:stroke joinstyle="miter"/>
                  <v:formulas/>
                  <v:path arrowok="t" o:connecttype="custom" o:connectlocs="0,0;2887219,0;2682127,488158;0,488158;0,0" o:connectangles="0,0,0,0,0" textboxrect="0,0,2885251,455849"/>
                  <v:textbox>
                    <w:txbxContent>
                      <w:p w14:paraId="257F3069" w14:textId="0E32D8F0" w:rsidR="000217FC" w:rsidRPr="009E11FE" w:rsidRDefault="000217FC" w:rsidP="00F42A22">
                        <w:pPr>
                          <w:jc w:val="center"/>
                          <w:rPr>
                            <w:b/>
                            <w:bCs/>
                            <w:sz w:val="44"/>
                            <w:szCs w:val="44"/>
                          </w:rPr>
                        </w:pPr>
                        <w:r>
                          <w:rPr>
                            <w:b/>
                            <w:bCs/>
                            <w:sz w:val="44"/>
                            <w:szCs w:val="44"/>
                          </w:rPr>
                          <w:t>BAHASA</w:t>
                        </w:r>
                      </w:p>
                    </w:txbxContent>
                  </v:textbox>
                </v:shape>
                <v:shape id="Right Triangle 87" o:spid="_x0000_s1032" type="#_x0000_t6" style="position:absolute;left:-48;top:50;width:4545;height:445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" fillcolor="#ffe599 [1303]" stroked="f" strokeweight="1pt"/>
              </v:group>
            </w:pict>
          </mc:Fallback>
        </mc:AlternateContent>
      </w:r>
      <w:r w:rsidR="004A255A"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F1E3768" wp14:editId="6AFD6304">
                <wp:simplePos x="0" y="0"/>
                <wp:positionH relativeFrom="column">
                  <wp:posOffset>419100</wp:posOffset>
                </wp:positionH>
                <wp:positionV relativeFrom="paragraph">
                  <wp:posOffset>8505825</wp:posOffset>
                </wp:positionV>
                <wp:extent cx="776110" cy="215265"/>
                <wp:effectExtent l="0" t="0" r="508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6110" cy="215265"/>
                          <a:chOff x="0" y="0"/>
                          <a:chExt cx="776354" cy="215660"/>
                        </a:xfrm>
                      </wpg:grpSpPr>
                      <wps:wsp>
                        <wps:cNvPr id="26" name="Star: 5 Points 26"/>
                        <wps:cNvSpPr/>
                        <wps:spPr>
                          <a:xfrm>
                            <a:off x="0" y="8626"/>
                            <a:ext cx="207034" cy="207034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Star: 5 Points 32"/>
                        <wps:cNvSpPr/>
                        <wps:spPr>
                          <a:xfrm>
                            <a:off x="267419" y="0"/>
                            <a:ext cx="207034" cy="207034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Star: 5 Points 35"/>
                        <wps:cNvSpPr/>
                        <wps:spPr>
                          <a:xfrm>
                            <a:off x="569344" y="0"/>
                            <a:ext cx="207010" cy="207010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B1AE90" id="Group 22" o:spid="_x0000_s1026" style="position:absolute;margin-left:33pt;margin-top:669.75pt;width:61.1pt;height:16.95pt;z-index:251718656;mso-width-relative:margin" coordsize="7763,2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">
                <v:shape id="Star: 5 Points 26" o:spid="_x0000_s1027" style="position:absolute;top:86;width:2070;height:2070;visibility:visible;mso-wrap-style:square;v-text-anchor:middle" coordsize="207034,207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" path="m,79080r79080,l103517,r24437,79080l207034,79080r-63978,48874l167494,207033,103517,158159,39540,207033,63978,127954,,79080xe" fillcolor="#ffc000" stroked="f" strokeweight="1pt">
                  <v:stroke joinstyle="miter"/>
                  <v:path arrowok="t" o:connecttype="custom" o:connectlocs="0,79080;79080,79080;103517,0;127954,79080;207034,79080;143056,127954;167494,207033;103517,158159;39540,207033;63978,127954;0,79080" o:connectangles="0,0,0,0,0,0,0,0,0,0,0"/>
                </v:shape>
                <v:shape id="Star: 5 Points 32" o:spid="_x0000_s1028" style="position:absolute;left:2674;width:2070;height:2070;visibility:visible;mso-wrap-style:square;v-text-anchor:middle" coordsize="207034,207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" path="m,79080r79080,l103517,r24437,79080l207034,79080r-63978,48874l167494,207033,103517,158159,39540,207033,63978,127954,,79080xe" fillcolor="#ffc000" stroked="f" strokeweight="1pt">
                  <v:stroke joinstyle="miter"/>
                  <v:path arrowok="t" o:connecttype="custom" o:connectlocs="0,79080;79080,79080;103517,0;127954,79080;207034,79080;143056,127954;167494,207033;103517,158159;39540,207033;63978,127954;0,79080" o:connectangles="0,0,0,0,0,0,0,0,0,0,0"/>
                </v:shape>
                <v:shape id="Star: 5 Points 35" o:spid="_x0000_s1029" style="position:absolute;left:5693;width:2070;height:2070;visibility:visible;mso-wrap-style:square;v-text-anchor:middle" coordsize="207010,20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" path="m,79071r79071,l103505,r24434,79071l207010,79071r-63970,48868l167474,207009,103505,158140,39536,207009,63970,127939,,79071xe" fillcolor="#ffc000" stroked="f" strokeweight="1pt">
                  <v:stroke joinstyle="miter"/>
                  <v:path arrowok="t" o:connecttype="custom" o:connectlocs="0,79071;79071,79071;103505,0;127939,79071;207010,79071;143040,127939;167474,207009;103505,158140;39536,207009;63970,127939;0,79071" o:connectangles="0,0,0,0,0,0,0,0,0,0,0"/>
                </v:shape>
              </v:group>
            </w:pict>
          </mc:Fallback>
        </mc:AlternateContent>
      </w:r>
      <w:r w:rsidR="007134E9">
        <w:rPr>
          <w:noProof/>
        </w:rPr>
        <mc:AlternateContent>
          <mc:Choice Requires="wps">
            <w:drawing>
              <wp:anchor distT="0" distB="0" distL="114300" distR="114300" simplePos="0" relativeHeight="251652190" behindDoc="0" locked="0" layoutInCell="1" allowOverlap="1" wp14:anchorId="55E3E3EB" wp14:editId="40894414">
                <wp:simplePos x="0" y="0"/>
                <wp:positionH relativeFrom="page">
                  <wp:posOffset>3109913</wp:posOffset>
                </wp:positionH>
                <wp:positionV relativeFrom="paragraph">
                  <wp:posOffset>-772160</wp:posOffset>
                </wp:positionV>
                <wp:extent cx="4650740" cy="556578"/>
                <wp:effectExtent l="0" t="0" r="16510" b="1524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0740" cy="556578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08F3EA" w14:textId="787C4E63" w:rsidR="009E11FE" w:rsidRPr="001F1200" w:rsidRDefault="009E11FE" w:rsidP="009E11F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1F1200">
                              <w:rPr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PROFIL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E3E3EB" id="Rectangle 15" o:spid="_x0000_s1033" style="position:absolute;margin-left:244.9pt;margin-top:-60.8pt;width:366.2pt;height:43.85pt;z-index:25165219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" fillcolor="#00b050" strokecolor="#1f4d78 [1604]" strokeweight="1pt">
                <v:textbox>
                  <w:txbxContent>
                    <w:p w14:paraId="3F08F3EA" w14:textId="787C4E63" w:rsidR="009E11FE" w:rsidRPr="001F1200" w:rsidRDefault="009E11FE" w:rsidP="009E11FE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 w:rsidRPr="001F1200">
                        <w:rPr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PROFIL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134E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C31194" wp14:editId="524A7547">
                <wp:simplePos x="0" y="0"/>
                <wp:positionH relativeFrom="page">
                  <wp:posOffset>727329</wp:posOffset>
                </wp:positionH>
                <wp:positionV relativeFrom="paragraph">
                  <wp:posOffset>5480685</wp:posOffset>
                </wp:positionV>
                <wp:extent cx="2295525" cy="31432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35781D" w14:textId="663239EA" w:rsidR="002F00D6" w:rsidRPr="004A255A" w:rsidRDefault="004A255A" w:rsidP="002F00D6">
                            <w:pPr>
                              <w:rPr>
                                <w:sz w:val="28"/>
                                <w:szCs w:val="28"/>
                                <w:lang w:val="id-ID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id-ID"/>
                              </w:rPr>
                              <w:t>Budi Santoso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C31194" id="Text Box 31" o:spid="_x0000_s1034" type="#_x0000_t202" style="position:absolute;margin-left:57.25pt;margin-top:431.55pt;width:180.75pt;height:24.75pt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" filled="f" stroked="f" strokeweight=".5pt">
                <v:textbox>
                  <w:txbxContent>
                    <w:p w14:paraId="6F35781D" w14:textId="663239EA" w:rsidR="002F00D6" w:rsidRPr="004A255A" w:rsidRDefault="004A255A" w:rsidP="002F00D6">
                      <w:pPr>
                        <w:rPr>
                          <w:sz w:val="28"/>
                          <w:szCs w:val="28"/>
                          <w:lang w:val="id-ID"/>
                        </w:rPr>
                      </w:pPr>
                      <w:r>
                        <w:rPr>
                          <w:sz w:val="28"/>
                          <w:szCs w:val="28"/>
                          <w:lang w:val="id-ID"/>
                        </w:rPr>
                        <w:t>Budi Santoso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134E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698992" wp14:editId="0D821065">
                <wp:simplePos x="0" y="0"/>
                <wp:positionH relativeFrom="page">
                  <wp:posOffset>726364</wp:posOffset>
                </wp:positionH>
                <wp:positionV relativeFrom="paragraph">
                  <wp:posOffset>4832985</wp:posOffset>
                </wp:positionV>
                <wp:extent cx="2295525" cy="31432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7FCFED" w14:textId="771146D5" w:rsidR="002F00D6" w:rsidRPr="004A255A" w:rsidRDefault="002F00D6" w:rsidP="002F00D6">
                            <w:pPr>
                              <w:rPr>
                                <w:sz w:val="28"/>
                                <w:szCs w:val="28"/>
                                <w:lang w:val="id-ID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@</w:t>
                            </w:r>
                            <w:proofErr w:type="spellStart"/>
                            <w:proofErr w:type="gramStart"/>
                            <w:r w:rsidR="004A255A">
                              <w:rPr>
                                <w:sz w:val="28"/>
                                <w:szCs w:val="28"/>
                                <w:lang w:val="id-ID"/>
                              </w:rPr>
                              <w:t>budistudios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698992" id="Text Box 28" o:spid="_x0000_s1035" type="#_x0000_t202" style="position:absolute;margin-left:57.2pt;margin-top:380.55pt;width:180.75pt;height:24.75pt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" filled="f" stroked="f" strokeweight=".5pt">
                <v:textbox>
                  <w:txbxContent>
                    <w:p w14:paraId="1C7FCFED" w14:textId="771146D5" w:rsidR="002F00D6" w:rsidRPr="004A255A" w:rsidRDefault="002F00D6" w:rsidP="002F00D6">
                      <w:pPr>
                        <w:rPr>
                          <w:sz w:val="28"/>
                          <w:szCs w:val="28"/>
                          <w:lang w:val="id-ID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@</w:t>
                      </w:r>
                      <w:proofErr w:type="spellStart"/>
                      <w:proofErr w:type="gramStart"/>
                      <w:r w:rsidR="004A255A">
                        <w:rPr>
                          <w:sz w:val="28"/>
                          <w:szCs w:val="28"/>
                          <w:lang w:val="id-ID"/>
                        </w:rPr>
                        <w:t>budistudios</w:t>
                      </w:r>
                      <w:proofErr w:type="spellEnd"/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 w:rsidR="007134E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DF9382" wp14:editId="5BE515B1">
                <wp:simplePos x="0" y="0"/>
                <wp:positionH relativeFrom="column">
                  <wp:posOffset>-203657</wp:posOffset>
                </wp:positionH>
                <wp:positionV relativeFrom="paragraph">
                  <wp:posOffset>4270146</wp:posOffset>
                </wp:positionV>
                <wp:extent cx="2295525" cy="31432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B36987" w14:textId="65CD9554" w:rsidR="003D110A" w:rsidRPr="004A255A" w:rsidRDefault="00A96DF9" w:rsidP="003D110A">
                            <w:pPr>
                              <w:rPr>
                                <w:sz w:val="28"/>
                                <w:szCs w:val="28"/>
                                <w:lang w:val="id-ID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+62 8</w:t>
                            </w:r>
                            <w:r w:rsidR="004A255A">
                              <w:rPr>
                                <w:sz w:val="28"/>
                                <w:szCs w:val="28"/>
                                <w:lang w:val="id-ID"/>
                              </w:rPr>
                              <w:t>13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A255A">
                              <w:rPr>
                                <w:sz w:val="28"/>
                                <w:szCs w:val="28"/>
                                <w:lang w:val="id-ID"/>
                              </w:rPr>
                              <w:t>4433 75</w:t>
                            </w:r>
                            <w:r w:rsidR="00252114">
                              <w:rPr>
                                <w:sz w:val="28"/>
                                <w:szCs w:val="28"/>
                                <w:lang w:val="id-ID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DF9382" id="Text Box 25" o:spid="_x0000_s1036" type="#_x0000_t202" style="position:absolute;margin-left:-16.05pt;margin-top:336.25pt;width:180.75pt;height:24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" filled="f" stroked="f" strokeweight=".5pt">
                <v:textbox>
                  <w:txbxContent>
                    <w:p w14:paraId="33B36987" w14:textId="65CD9554" w:rsidR="003D110A" w:rsidRPr="004A255A" w:rsidRDefault="00A96DF9" w:rsidP="003D110A">
                      <w:pPr>
                        <w:rPr>
                          <w:sz w:val="28"/>
                          <w:szCs w:val="28"/>
                          <w:lang w:val="id-ID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+62 8</w:t>
                      </w:r>
                      <w:r w:rsidR="004A255A">
                        <w:rPr>
                          <w:sz w:val="28"/>
                          <w:szCs w:val="28"/>
                          <w:lang w:val="id-ID"/>
                        </w:rPr>
                        <w:t>13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4A255A">
                        <w:rPr>
                          <w:sz w:val="28"/>
                          <w:szCs w:val="28"/>
                          <w:lang w:val="id-ID"/>
                        </w:rPr>
                        <w:t>4433 75</w:t>
                      </w:r>
                      <w:r w:rsidR="00252114">
                        <w:rPr>
                          <w:sz w:val="28"/>
                          <w:szCs w:val="28"/>
                          <w:lang w:val="id-ID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F42A22">
        <w:rPr>
          <w:noProof/>
        </w:rPr>
        <mc:AlternateContent>
          <mc:Choice Requires="wps">
            <w:drawing>
              <wp:anchor distT="0" distB="0" distL="114300" distR="114300" simplePos="0" relativeHeight="251652095" behindDoc="0" locked="0" layoutInCell="1" allowOverlap="1" wp14:anchorId="6469A25D" wp14:editId="27A8E85F">
                <wp:simplePos x="0" y="0"/>
                <wp:positionH relativeFrom="page">
                  <wp:posOffset>3223039</wp:posOffset>
                </wp:positionH>
                <wp:positionV relativeFrom="paragraph">
                  <wp:posOffset>-1108710</wp:posOffset>
                </wp:positionV>
                <wp:extent cx="4603115" cy="10246995"/>
                <wp:effectExtent l="0" t="0" r="6985" b="190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3115" cy="102469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B966E7" id="Rectangle 5" o:spid="_x0000_s1026" style="position:absolute;margin-left:253.8pt;margin-top:-87.3pt;width:362.45pt;height:806.85pt;z-index:25165209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" fillcolor="#f2f2f2 [3052]" stroked="f" strokeweight="1pt">
                <w10:wrap anchorx="page"/>
              </v:rect>
            </w:pict>
          </mc:Fallback>
        </mc:AlternateContent>
      </w:r>
      <w:r w:rsidR="00F42A22">
        <w:rPr>
          <w:noProof/>
        </w:rPr>
        <mc:AlternateContent>
          <mc:Choice Requires="wps">
            <w:drawing>
              <wp:anchor distT="0" distB="0" distL="114300" distR="114300" simplePos="0" relativeHeight="251701247" behindDoc="0" locked="0" layoutInCell="1" allowOverlap="1" wp14:anchorId="0D704850" wp14:editId="2099C422">
                <wp:simplePos x="0" y="0"/>
                <wp:positionH relativeFrom="page">
                  <wp:align>left</wp:align>
                </wp:positionH>
                <wp:positionV relativeFrom="paragraph">
                  <wp:posOffset>8921363</wp:posOffset>
                </wp:positionV>
                <wp:extent cx="7768590" cy="219407"/>
                <wp:effectExtent l="0" t="0" r="3810" b="95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8590" cy="219407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3F0B95" id="Rectangle 6" o:spid="_x0000_s1026" style="position:absolute;margin-left:0;margin-top:702.45pt;width:611.7pt;height:17.3pt;z-index:251701247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" fillcolor="#ffe599 [1303]" stroked="f" strokeweight="1pt">
                <w10:wrap anchorx="page"/>
              </v:rect>
            </w:pict>
          </mc:Fallback>
        </mc:AlternateContent>
      </w:r>
      <w:r w:rsidR="00F42A22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903CAA9" wp14:editId="750A0446">
                <wp:simplePos x="0" y="0"/>
                <wp:positionH relativeFrom="column">
                  <wp:posOffset>-898525</wp:posOffset>
                </wp:positionH>
                <wp:positionV relativeFrom="paragraph">
                  <wp:posOffset>8912860</wp:posOffset>
                </wp:positionV>
                <wp:extent cx="4304030" cy="235585"/>
                <wp:effectExtent l="0" t="0" r="127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4030" cy="235585"/>
                        </a:xfrm>
                        <a:custGeom>
                          <a:avLst/>
                          <a:gdLst>
                            <a:gd name="connsiteX0" fmla="*/ 0 w 4304030"/>
                            <a:gd name="connsiteY0" fmla="*/ 0 h 235585"/>
                            <a:gd name="connsiteX1" fmla="*/ 4304030 w 4304030"/>
                            <a:gd name="connsiteY1" fmla="*/ 0 h 235585"/>
                            <a:gd name="connsiteX2" fmla="*/ 4304030 w 4304030"/>
                            <a:gd name="connsiteY2" fmla="*/ 235585 h 235585"/>
                            <a:gd name="connsiteX3" fmla="*/ 0 w 4304030"/>
                            <a:gd name="connsiteY3" fmla="*/ 235585 h 235585"/>
                            <a:gd name="connsiteX4" fmla="*/ 0 w 4304030"/>
                            <a:gd name="connsiteY4" fmla="*/ 0 h 235585"/>
                            <a:gd name="connsiteX0" fmla="*/ 0 w 4304030"/>
                            <a:gd name="connsiteY0" fmla="*/ 0 h 235585"/>
                            <a:gd name="connsiteX1" fmla="*/ 4304030 w 4304030"/>
                            <a:gd name="connsiteY1" fmla="*/ 0 h 235585"/>
                            <a:gd name="connsiteX2" fmla="*/ 4105247 w 4304030"/>
                            <a:gd name="connsiteY2" fmla="*/ 219683 h 235585"/>
                            <a:gd name="connsiteX3" fmla="*/ 0 w 4304030"/>
                            <a:gd name="connsiteY3" fmla="*/ 235585 h 235585"/>
                            <a:gd name="connsiteX4" fmla="*/ 0 w 4304030"/>
                            <a:gd name="connsiteY4" fmla="*/ 0 h 23558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304030" h="235585">
                              <a:moveTo>
                                <a:pt x="0" y="0"/>
                              </a:moveTo>
                              <a:lnTo>
                                <a:pt x="4304030" y="0"/>
                              </a:lnTo>
                              <a:lnTo>
                                <a:pt x="4105247" y="219683"/>
                              </a:lnTo>
                              <a:lnTo>
                                <a:pt x="0" y="23558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BC6222" id="Rectangle 3" o:spid="_x0000_s1026" style="position:absolute;margin-left:-70.75pt;margin-top:701.8pt;width:338.9pt;height:18.5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04030,235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" path="m,l4304030,,4105247,219683,,235585,,xe" fillcolor="#00b050" stroked="f" strokeweight="1pt">
                <v:stroke joinstyle="miter"/>
                <v:path arrowok="t" o:connecttype="custom" o:connectlocs="0,0;4304030,0;4105247,219683;0,235585;0,0" o:connectangles="0,0,0,0,0"/>
              </v:shape>
            </w:pict>
          </mc:Fallback>
        </mc:AlternateContent>
      </w:r>
      <w:r w:rsidR="00F42A22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20B3724" wp14:editId="069C5145">
                <wp:simplePos x="0" y="0"/>
                <wp:positionH relativeFrom="column">
                  <wp:posOffset>4831715</wp:posOffset>
                </wp:positionH>
                <wp:positionV relativeFrom="paragraph">
                  <wp:posOffset>7538976</wp:posOffset>
                </wp:positionV>
                <wp:extent cx="862965" cy="862965"/>
                <wp:effectExtent l="19050" t="19050" r="13335" b="13335"/>
                <wp:wrapNone/>
                <wp:docPr id="92" name="Oval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2965" cy="862965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1BFFED" w14:textId="1DAB7634" w:rsidR="00181EF7" w:rsidRPr="003C65F9" w:rsidRDefault="003C65F9" w:rsidP="00181EF7">
                            <w:pPr>
                              <w:jc w:val="center"/>
                              <w:rPr>
                                <w:b/>
                                <w:bCs/>
                                <w:color w:val="002060"/>
                                <w:sz w:val="14"/>
                                <w:szCs w:val="14"/>
                                <w:lang w:val="id-ID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2060"/>
                                <w:sz w:val="14"/>
                                <w:szCs w:val="14"/>
                                <w:lang w:val="id-ID"/>
                              </w:rPr>
                              <w:t>Jawa</w:t>
                            </w:r>
                          </w:p>
                          <w:p w14:paraId="6C35E86F" w14:textId="77777777" w:rsidR="00181EF7" w:rsidRPr="00181EF7" w:rsidRDefault="00181EF7" w:rsidP="00181EF7">
                            <w:pPr>
                              <w:jc w:val="center"/>
                              <w:rPr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>50</w:t>
                            </w:r>
                            <w:r w:rsidRPr="00181EF7">
                              <w:rPr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 xml:space="preserve"> 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0B3724" id="Oval 92" o:spid="_x0000_s1037" style="position:absolute;margin-left:380.45pt;margin-top:593.6pt;width:67.95pt;height:67.9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" filled="f" strokecolor="#1f4d78 [1604]" strokeweight="3pt">
                <v:stroke joinstyle="miter"/>
                <v:textbox>
                  <w:txbxContent>
                    <w:p w14:paraId="2B1BFFED" w14:textId="1DAB7634" w:rsidR="00181EF7" w:rsidRPr="003C65F9" w:rsidRDefault="003C65F9" w:rsidP="00181EF7">
                      <w:pPr>
                        <w:jc w:val="center"/>
                        <w:rPr>
                          <w:b/>
                          <w:bCs/>
                          <w:color w:val="002060"/>
                          <w:sz w:val="14"/>
                          <w:szCs w:val="14"/>
                          <w:lang w:val="id-ID"/>
                        </w:rPr>
                      </w:pPr>
                      <w:r>
                        <w:rPr>
                          <w:b/>
                          <w:bCs/>
                          <w:color w:val="002060"/>
                          <w:sz w:val="14"/>
                          <w:szCs w:val="14"/>
                          <w:lang w:val="id-ID"/>
                        </w:rPr>
                        <w:t>Jawa</w:t>
                      </w:r>
                    </w:p>
                    <w:p w14:paraId="6C35E86F" w14:textId="77777777" w:rsidR="00181EF7" w:rsidRPr="00181EF7" w:rsidRDefault="00181EF7" w:rsidP="00181EF7">
                      <w:pPr>
                        <w:jc w:val="center"/>
                        <w:rPr>
                          <w:b/>
                          <w:bCs/>
                          <w:color w:val="00206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002060"/>
                          <w:sz w:val="24"/>
                          <w:szCs w:val="24"/>
                        </w:rPr>
                        <w:t>50</w:t>
                      </w:r>
                      <w:r w:rsidRPr="00181EF7">
                        <w:rPr>
                          <w:b/>
                          <w:bCs/>
                          <w:color w:val="002060"/>
                          <w:sz w:val="24"/>
                          <w:szCs w:val="24"/>
                        </w:rPr>
                        <w:t xml:space="preserve"> %</w:t>
                      </w:r>
                    </w:p>
                  </w:txbxContent>
                </v:textbox>
              </v:oval>
            </w:pict>
          </mc:Fallback>
        </mc:AlternateContent>
      </w:r>
      <w:r w:rsidR="00F42A22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BBEFCC9" wp14:editId="35E6675C">
                <wp:simplePos x="0" y="0"/>
                <wp:positionH relativeFrom="column">
                  <wp:posOffset>3775710</wp:posOffset>
                </wp:positionH>
                <wp:positionV relativeFrom="paragraph">
                  <wp:posOffset>7534910</wp:posOffset>
                </wp:positionV>
                <wp:extent cx="862965" cy="862965"/>
                <wp:effectExtent l="19050" t="19050" r="13335" b="13335"/>
                <wp:wrapNone/>
                <wp:docPr id="90" name="Oval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2965" cy="862965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2A30BC" w14:textId="6B2B5B3E" w:rsidR="00181EF7" w:rsidRPr="00181EF7" w:rsidRDefault="00181EF7" w:rsidP="00181EF7">
                            <w:pPr>
                              <w:jc w:val="center"/>
                              <w:rPr>
                                <w:b/>
                                <w:bCs/>
                                <w:color w:val="00206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181EF7">
                              <w:rPr>
                                <w:b/>
                                <w:bCs/>
                                <w:color w:val="002060"/>
                                <w:sz w:val="16"/>
                                <w:szCs w:val="16"/>
                              </w:rPr>
                              <w:t>In</w:t>
                            </w:r>
                            <w:r>
                              <w:rPr>
                                <w:b/>
                                <w:bCs/>
                                <w:color w:val="002060"/>
                                <w:sz w:val="16"/>
                                <w:szCs w:val="16"/>
                              </w:rPr>
                              <w:t>ggris</w:t>
                            </w:r>
                            <w:proofErr w:type="spellEnd"/>
                          </w:p>
                          <w:p w14:paraId="709C8006" w14:textId="793ED050" w:rsidR="00181EF7" w:rsidRPr="00181EF7" w:rsidRDefault="00181EF7" w:rsidP="00181EF7">
                            <w:pPr>
                              <w:jc w:val="center"/>
                              <w:rPr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>50</w:t>
                            </w:r>
                            <w:r w:rsidRPr="00181EF7">
                              <w:rPr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 xml:space="preserve"> 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BEFCC9" id="Oval 90" o:spid="_x0000_s1038" style="position:absolute;margin-left:297.3pt;margin-top:593.3pt;width:67.95pt;height:67.9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" filled="f" strokecolor="#1f4d78 [1604]" strokeweight="3pt">
                <v:stroke joinstyle="miter"/>
                <v:textbox>
                  <w:txbxContent>
                    <w:p w14:paraId="5F2A30BC" w14:textId="6B2B5B3E" w:rsidR="00181EF7" w:rsidRPr="00181EF7" w:rsidRDefault="00181EF7" w:rsidP="00181EF7">
                      <w:pPr>
                        <w:jc w:val="center"/>
                        <w:rPr>
                          <w:b/>
                          <w:bCs/>
                          <w:color w:val="002060"/>
                          <w:sz w:val="16"/>
                          <w:szCs w:val="16"/>
                        </w:rPr>
                      </w:pPr>
                      <w:proofErr w:type="spellStart"/>
                      <w:r w:rsidRPr="00181EF7">
                        <w:rPr>
                          <w:b/>
                          <w:bCs/>
                          <w:color w:val="002060"/>
                          <w:sz w:val="16"/>
                          <w:szCs w:val="16"/>
                        </w:rPr>
                        <w:t>In</w:t>
                      </w:r>
                      <w:r>
                        <w:rPr>
                          <w:b/>
                          <w:bCs/>
                          <w:color w:val="002060"/>
                          <w:sz w:val="16"/>
                          <w:szCs w:val="16"/>
                        </w:rPr>
                        <w:t>ggris</w:t>
                      </w:r>
                      <w:proofErr w:type="spellEnd"/>
                    </w:p>
                    <w:p w14:paraId="709C8006" w14:textId="793ED050" w:rsidR="00181EF7" w:rsidRPr="00181EF7" w:rsidRDefault="00181EF7" w:rsidP="00181EF7">
                      <w:pPr>
                        <w:jc w:val="center"/>
                        <w:rPr>
                          <w:b/>
                          <w:bCs/>
                          <w:color w:val="00206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002060"/>
                          <w:sz w:val="24"/>
                          <w:szCs w:val="24"/>
                        </w:rPr>
                        <w:t>50</w:t>
                      </w:r>
                      <w:r w:rsidRPr="00181EF7">
                        <w:rPr>
                          <w:b/>
                          <w:bCs/>
                          <w:color w:val="002060"/>
                          <w:sz w:val="24"/>
                          <w:szCs w:val="24"/>
                        </w:rPr>
                        <w:t xml:space="preserve"> %</w:t>
                      </w:r>
                    </w:p>
                  </w:txbxContent>
                </v:textbox>
              </v:oval>
            </w:pict>
          </mc:Fallback>
        </mc:AlternateContent>
      </w:r>
      <w:r w:rsidR="00F42A2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C054428" wp14:editId="47ACDD28">
                <wp:simplePos x="0" y="0"/>
                <wp:positionH relativeFrom="column">
                  <wp:posOffset>2737485</wp:posOffset>
                </wp:positionH>
                <wp:positionV relativeFrom="paragraph">
                  <wp:posOffset>7533005</wp:posOffset>
                </wp:positionV>
                <wp:extent cx="862965" cy="862965"/>
                <wp:effectExtent l="19050" t="19050" r="13335" b="13335"/>
                <wp:wrapNone/>
                <wp:docPr id="89" name="Oval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2965" cy="862965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F50812" w14:textId="45A83D77" w:rsidR="008B7614" w:rsidRPr="00181EF7" w:rsidRDefault="008B7614" w:rsidP="00181EF7">
                            <w:pPr>
                              <w:jc w:val="center"/>
                              <w:rPr>
                                <w:b/>
                                <w:bCs/>
                                <w:color w:val="002060"/>
                                <w:sz w:val="14"/>
                                <w:szCs w:val="14"/>
                              </w:rPr>
                            </w:pPr>
                            <w:r w:rsidRPr="00181EF7">
                              <w:rPr>
                                <w:b/>
                                <w:bCs/>
                                <w:color w:val="002060"/>
                                <w:sz w:val="14"/>
                                <w:szCs w:val="14"/>
                              </w:rPr>
                              <w:t>Indonesia</w:t>
                            </w:r>
                          </w:p>
                          <w:p w14:paraId="41C653D2" w14:textId="28ACAE55" w:rsidR="008B7614" w:rsidRPr="00181EF7" w:rsidRDefault="00181EF7" w:rsidP="00181EF7">
                            <w:pPr>
                              <w:jc w:val="center"/>
                              <w:rPr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>100</w:t>
                            </w:r>
                            <w:r w:rsidR="008B7614" w:rsidRPr="00181EF7">
                              <w:rPr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 xml:space="preserve"> 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054428" id="Oval 89" o:spid="_x0000_s1039" style="position:absolute;margin-left:215.55pt;margin-top:593.15pt;width:67.95pt;height:67.9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" filled="f" strokecolor="#1f4d78 [1604]" strokeweight="3pt">
                <v:stroke joinstyle="miter"/>
                <v:textbox>
                  <w:txbxContent>
                    <w:p w14:paraId="43F50812" w14:textId="45A83D77" w:rsidR="008B7614" w:rsidRPr="00181EF7" w:rsidRDefault="008B7614" w:rsidP="00181EF7">
                      <w:pPr>
                        <w:jc w:val="center"/>
                        <w:rPr>
                          <w:b/>
                          <w:bCs/>
                          <w:color w:val="002060"/>
                          <w:sz w:val="14"/>
                          <w:szCs w:val="14"/>
                        </w:rPr>
                      </w:pPr>
                      <w:r w:rsidRPr="00181EF7">
                        <w:rPr>
                          <w:b/>
                          <w:bCs/>
                          <w:color w:val="002060"/>
                          <w:sz w:val="14"/>
                          <w:szCs w:val="14"/>
                        </w:rPr>
                        <w:t>Indonesia</w:t>
                      </w:r>
                    </w:p>
                    <w:p w14:paraId="41C653D2" w14:textId="28ACAE55" w:rsidR="008B7614" w:rsidRPr="00181EF7" w:rsidRDefault="00181EF7" w:rsidP="00181EF7">
                      <w:pPr>
                        <w:jc w:val="center"/>
                        <w:rPr>
                          <w:b/>
                          <w:bCs/>
                          <w:color w:val="00206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002060"/>
                          <w:sz w:val="24"/>
                          <w:szCs w:val="24"/>
                        </w:rPr>
                        <w:t>100</w:t>
                      </w:r>
                      <w:r w:rsidR="008B7614" w:rsidRPr="00181EF7">
                        <w:rPr>
                          <w:b/>
                          <w:bCs/>
                          <w:color w:val="002060"/>
                          <w:sz w:val="24"/>
                          <w:szCs w:val="24"/>
                        </w:rPr>
                        <w:t xml:space="preserve"> %</w:t>
                      </w:r>
                    </w:p>
                  </w:txbxContent>
                </v:textbox>
              </v:oval>
            </w:pict>
          </mc:Fallback>
        </mc:AlternateContent>
      </w:r>
      <w:r w:rsidR="00F34C73">
        <w:rPr>
          <w:noProof/>
        </w:rPr>
        <mc:AlternateContent>
          <mc:Choice Requires="wpg">
            <w:drawing>
              <wp:anchor distT="0" distB="0" distL="114300" distR="114300" simplePos="0" relativeHeight="251652478" behindDoc="0" locked="0" layoutInCell="1" allowOverlap="1" wp14:anchorId="0342318F" wp14:editId="34769740">
                <wp:simplePos x="0" y="0"/>
                <wp:positionH relativeFrom="column">
                  <wp:posOffset>2395855</wp:posOffset>
                </wp:positionH>
                <wp:positionV relativeFrom="paragraph">
                  <wp:posOffset>1922780</wp:posOffset>
                </wp:positionV>
                <wp:extent cx="2896870" cy="46482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96870" cy="464820"/>
                          <a:chOff x="0" y="0"/>
                          <a:chExt cx="2897187" cy="465137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11112" y="0"/>
                            <a:ext cx="2886075" cy="457200"/>
                          </a:xfrm>
                          <a:custGeom>
                            <a:avLst/>
                            <a:gdLst>
                              <a:gd name="connsiteX0" fmla="*/ 0 w 2885759"/>
                              <a:gd name="connsiteY0" fmla="*/ 0 h 456888"/>
                              <a:gd name="connsiteX1" fmla="*/ 2885759 w 2885759"/>
                              <a:gd name="connsiteY1" fmla="*/ 0 h 456888"/>
                              <a:gd name="connsiteX2" fmla="*/ 2885759 w 2885759"/>
                              <a:gd name="connsiteY2" fmla="*/ 456888 h 456888"/>
                              <a:gd name="connsiteX3" fmla="*/ 0 w 2885759"/>
                              <a:gd name="connsiteY3" fmla="*/ 456888 h 456888"/>
                              <a:gd name="connsiteX4" fmla="*/ 0 w 2885759"/>
                              <a:gd name="connsiteY4" fmla="*/ 0 h 456888"/>
                              <a:gd name="connsiteX0" fmla="*/ 0 w 2885759"/>
                              <a:gd name="connsiteY0" fmla="*/ 0 h 456888"/>
                              <a:gd name="connsiteX1" fmla="*/ 2885759 w 2885759"/>
                              <a:gd name="connsiteY1" fmla="*/ 0 h 456888"/>
                              <a:gd name="connsiteX2" fmla="*/ 2633510 w 2885759"/>
                              <a:gd name="connsiteY2" fmla="*/ 456888 h 456888"/>
                              <a:gd name="connsiteX3" fmla="*/ 0 w 2885759"/>
                              <a:gd name="connsiteY3" fmla="*/ 456888 h 456888"/>
                              <a:gd name="connsiteX4" fmla="*/ 0 w 2885759"/>
                              <a:gd name="connsiteY4" fmla="*/ 0 h 4568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885759" h="456888">
                                <a:moveTo>
                                  <a:pt x="0" y="0"/>
                                </a:moveTo>
                                <a:lnTo>
                                  <a:pt x="2885759" y="0"/>
                                </a:lnTo>
                                <a:lnTo>
                                  <a:pt x="2633510" y="456888"/>
                                </a:lnTo>
                                <a:lnTo>
                                  <a:pt x="0" y="4568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23AAAC1" w14:textId="2EAD74B3" w:rsidR="009E11FE" w:rsidRPr="009E11FE" w:rsidRDefault="009E11FE" w:rsidP="009E11FE">
                              <w:pPr>
                                <w:jc w:val="center"/>
                                <w:rPr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 w:rsidRPr="009E11FE">
                                <w:rPr>
                                  <w:b/>
                                  <w:bCs/>
                                  <w:sz w:val="44"/>
                                  <w:szCs w:val="44"/>
                                </w:rPr>
                                <w:t>PENDIDIKAN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ight Triangle 4"/>
                        <wps:cNvSpPr/>
                        <wps:spPr>
                          <a:xfrm rot="5400000">
                            <a:off x="3175" y="-1588"/>
                            <a:ext cx="463550" cy="469900"/>
                          </a:xfrm>
                          <a:prstGeom prst="rtTriangl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42318F" id="Group 7" o:spid="_x0000_s1040" style="position:absolute;margin-left:188.65pt;margin-top:151.4pt;width:228.1pt;height:36.6pt;z-index:251652478" coordsize="28971,4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">
                <v:shape id="Rectangle 2" o:spid="_x0000_s1041" style="position:absolute;left:111;width:28860;height:4572;visibility:visible;mso-wrap-style:square;v-text-anchor:middle" coordsize="2885759,4568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" adj="-11796480,,5400" path="m,l2885759,,2633510,456888,,456888,,xe" fillcolor="#00b050" stroked="f" strokeweight="1pt">
                  <v:stroke joinstyle="miter"/>
                  <v:formulas/>
                  <v:path arrowok="t" o:connecttype="custom" o:connectlocs="0,0;2886075,0;2633798,457200;0,457200;0,0" o:connectangles="0,0,0,0,0" textboxrect="0,0,2885759,456888"/>
                  <v:textbox>
                    <w:txbxContent>
                      <w:p w14:paraId="523AAAC1" w14:textId="2EAD74B3" w:rsidR="009E11FE" w:rsidRPr="009E11FE" w:rsidRDefault="009E11FE" w:rsidP="009E11FE">
                        <w:pPr>
                          <w:jc w:val="center"/>
                          <w:rPr>
                            <w:b/>
                            <w:bCs/>
                            <w:sz w:val="44"/>
                            <w:szCs w:val="44"/>
                          </w:rPr>
                        </w:pPr>
                        <w:r w:rsidRPr="009E11FE">
                          <w:rPr>
                            <w:b/>
                            <w:bCs/>
                            <w:sz w:val="44"/>
                            <w:szCs w:val="44"/>
                          </w:rPr>
                          <w:t>PENDIDIKAN</w:t>
                        </w:r>
                      </w:p>
                    </w:txbxContent>
                  </v:textbox>
                </v:shape>
                <v:shape id="Right Triangle 4" o:spid="_x0000_s1042" type="#_x0000_t6" style="position:absolute;left:32;top:-17;width:4636;height:469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" fillcolor="#ffe599 [1303]" stroked="f" strokeweight="1pt"/>
              </v:group>
            </w:pict>
          </mc:Fallback>
        </mc:AlternateContent>
      </w:r>
      <w:r w:rsidR="005056E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D53EA0" wp14:editId="42D09B1A">
                <wp:simplePos x="0" y="0"/>
                <wp:positionH relativeFrom="column">
                  <wp:posOffset>2500630</wp:posOffset>
                </wp:positionH>
                <wp:positionV relativeFrom="paragraph">
                  <wp:posOffset>5157361</wp:posOffset>
                </wp:positionV>
                <wp:extent cx="4197985" cy="187579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7985" cy="1875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DC5D0F" w14:textId="09DDA1A8" w:rsidR="00F3501F" w:rsidRPr="003C65F9" w:rsidRDefault="00F3501F" w:rsidP="00F3501F">
                            <w:pPr>
                              <w:ind w:left="1440" w:hanging="1440"/>
                              <w:rPr>
                                <w:rFonts w:asciiTheme="majorHAnsi" w:hAnsiTheme="majorHAnsi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lang w:val="id-ID"/>
                              </w:rPr>
                            </w:pPr>
                            <w:r w:rsidRPr="00246C04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20</w:t>
                            </w:r>
                            <w:r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14</w:t>
                            </w:r>
                            <w:r w:rsidRPr="00246C04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1F4E79" w:themeColor="accent1" w:themeShade="80"/>
                                <w:sz w:val="36"/>
                                <w:szCs w:val="36"/>
                              </w:rPr>
                              <w:t xml:space="preserve">PT. </w:t>
                            </w:r>
                            <w:r w:rsidR="003C65F9">
                              <w:rPr>
                                <w:rFonts w:asciiTheme="majorHAnsi" w:hAnsiTheme="majorHAnsi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lang w:val="id-ID"/>
                              </w:rPr>
                              <w:t>JAYA PUTRA</w:t>
                            </w:r>
                          </w:p>
                          <w:p w14:paraId="7FEB05CD" w14:textId="0577405C" w:rsidR="00F3501F" w:rsidRPr="003C65F9" w:rsidRDefault="00F3501F" w:rsidP="00F3501F">
                            <w:pPr>
                              <w:rPr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</w:pPr>
                            <w:r w:rsidRPr="00246C04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20</w:t>
                            </w:r>
                            <w:r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14</w:t>
                            </w:r>
                            <w:r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ab/>
                            </w:r>
                            <w:r w:rsidRPr="00246C04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PT. </w:t>
                            </w:r>
                            <w:r w:rsidR="003C65F9">
                              <w:rPr>
                                <w:b/>
                                <w:bCs/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  <w:t>MENCARI CINTA SEJATI</w:t>
                            </w:r>
                          </w:p>
                          <w:p w14:paraId="25061938" w14:textId="0D49224F" w:rsidR="00F3501F" w:rsidRPr="006A4038" w:rsidRDefault="00F3501F" w:rsidP="00F3501F">
                            <w:pPr>
                              <w:ind w:left="1440" w:hanging="1440"/>
                              <w:rPr>
                                <w:b/>
                                <w:bCs/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</w:pPr>
                            <w:r w:rsidRPr="00246C04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2011</w:t>
                            </w:r>
                            <w:r w:rsidRPr="00246C04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PT. </w:t>
                            </w:r>
                            <w:r w:rsidR="006A4038">
                              <w:rPr>
                                <w:b/>
                                <w:bCs/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  <w:t>ASNO HORIE INDONESIA</w:t>
                            </w:r>
                          </w:p>
                          <w:p w14:paraId="764A8553" w14:textId="62EE66DD" w:rsidR="00F3501F" w:rsidRPr="006A4038" w:rsidRDefault="00F3501F" w:rsidP="00F3501F">
                            <w:pPr>
                              <w:ind w:left="1440"/>
                              <w:rPr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</w:pPr>
                            <w:r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Bagian</w:t>
                            </w:r>
                            <w:r w:rsidR="006A4038">
                              <w:rPr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  <w:t xml:space="preserve"> Admin</w:t>
                            </w:r>
                            <w:r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Produksi</w:t>
                            </w:r>
                            <w:proofErr w:type="spellEnd"/>
                            <w:r w:rsidR="006A4038">
                              <w:rPr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  <w:t xml:space="preserve"> </w:t>
                            </w:r>
                            <w:proofErr w:type="spellStart"/>
                            <w:r w:rsidR="006A4038">
                              <w:rPr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  <w:t>Stamping</w:t>
                            </w:r>
                            <w:proofErr w:type="spellEnd"/>
                          </w:p>
                          <w:p w14:paraId="26184A7F" w14:textId="77777777" w:rsidR="006A4038" w:rsidRDefault="00F3501F" w:rsidP="006A4038">
                            <w:pPr>
                              <w:rPr>
                                <w:b/>
                                <w:bCs/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</w:pPr>
                            <w:r w:rsidRPr="00246C04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2017</w:t>
                            </w:r>
                            <w:r w:rsidRPr="00246C04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ab/>
                            </w:r>
                            <w:r w:rsidRPr="00246C04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color w:val="1F4E79" w:themeColor="accent1" w:themeShade="80"/>
                                <w:sz w:val="32"/>
                                <w:szCs w:val="32"/>
                              </w:rPr>
                              <w:t>PT.</w:t>
                            </w:r>
                            <w:r w:rsidR="006A4038">
                              <w:rPr>
                                <w:b/>
                                <w:bCs/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  <w:t xml:space="preserve"> HITACHI </w:t>
                            </w:r>
                          </w:p>
                          <w:p w14:paraId="5B2140FE" w14:textId="54280588" w:rsidR="00F3501F" w:rsidRPr="006A4038" w:rsidRDefault="006A4038" w:rsidP="006A4038">
                            <w:pPr>
                              <w:rPr>
                                <w:b/>
                                <w:bCs/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  <w:t xml:space="preserve">                    MANUFACTURING INDONESIA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53EA0" id="Text Box 44" o:spid="_x0000_s1043" type="#_x0000_t202" style="position:absolute;margin-left:196.9pt;margin-top:406.1pt;width:330.55pt;height:147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" filled="f" stroked="f" strokeweight=".5pt">
                <v:textbox>
                  <w:txbxContent>
                    <w:p w14:paraId="6BDC5D0F" w14:textId="09DDA1A8" w:rsidR="00F3501F" w:rsidRPr="003C65F9" w:rsidRDefault="00F3501F" w:rsidP="00F3501F">
                      <w:pPr>
                        <w:ind w:left="1440" w:hanging="1440"/>
                        <w:rPr>
                          <w:rFonts w:asciiTheme="majorHAnsi" w:hAnsiTheme="majorHAnsi"/>
                          <w:b/>
                          <w:color w:val="1F4E79" w:themeColor="accent1" w:themeShade="80"/>
                          <w:sz w:val="36"/>
                          <w:szCs w:val="36"/>
                          <w:lang w:val="id-ID"/>
                        </w:rPr>
                      </w:pPr>
                      <w:r w:rsidRPr="00246C04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20</w:t>
                      </w:r>
                      <w:r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14</w:t>
                      </w:r>
                      <w:r w:rsidRPr="00246C04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Theme="majorHAnsi" w:hAnsiTheme="majorHAnsi"/>
                          <w:b/>
                          <w:color w:val="1F4E79" w:themeColor="accent1" w:themeShade="80"/>
                          <w:sz w:val="36"/>
                          <w:szCs w:val="36"/>
                        </w:rPr>
                        <w:t xml:space="preserve">PT. </w:t>
                      </w:r>
                      <w:r w:rsidR="003C65F9">
                        <w:rPr>
                          <w:rFonts w:asciiTheme="majorHAnsi" w:hAnsiTheme="majorHAnsi"/>
                          <w:b/>
                          <w:color w:val="1F4E79" w:themeColor="accent1" w:themeShade="80"/>
                          <w:sz w:val="36"/>
                          <w:szCs w:val="36"/>
                          <w:lang w:val="id-ID"/>
                        </w:rPr>
                        <w:t>JAYA PUTRA</w:t>
                      </w:r>
                    </w:p>
                    <w:p w14:paraId="7FEB05CD" w14:textId="0577405C" w:rsidR="00F3501F" w:rsidRPr="003C65F9" w:rsidRDefault="00F3501F" w:rsidP="00F3501F">
                      <w:pPr>
                        <w:rPr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</w:pPr>
                      <w:r w:rsidRPr="00246C04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20</w:t>
                      </w:r>
                      <w:r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14</w:t>
                      </w:r>
                      <w:r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ab/>
                      </w:r>
                      <w:r w:rsidRPr="00246C04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bCs/>
                          <w:color w:val="1F4E79" w:themeColor="accent1" w:themeShade="80"/>
                          <w:sz w:val="32"/>
                          <w:szCs w:val="32"/>
                        </w:rPr>
                        <w:t xml:space="preserve">PT. </w:t>
                      </w:r>
                      <w:r w:rsidR="003C65F9">
                        <w:rPr>
                          <w:b/>
                          <w:bCs/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  <w:t>MENCARI CINTA SEJATI</w:t>
                      </w:r>
                    </w:p>
                    <w:p w14:paraId="25061938" w14:textId="0D49224F" w:rsidR="00F3501F" w:rsidRPr="006A4038" w:rsidRDefault="00F3501F" w:rsidP="00F3501F">
                      <w:pPr>
                        <w:ind w:left="1440" w:hanging="1440"/>
                        <w:rPr>
                          <w:b/>
                          <w:bCs/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</w:pPr>
                      <w:r w:rsidRPr="00246C04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2011</w:t>
                      </w:r>
                      <w:r w:rsidRPr="00246C04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bCs/>
                          <w:color w:val="1F4E79" w:themeColor="accent1" w:themeShade="80"/>
                          <w:sz w:val="32"/>
                          <w:szCs w:val="32"/>
                        </w:rPr>
                        <w:t xml:space="preserve">PT. </w:t>
                      </w:r>
                      <w:r w:rsidR="006A4038">
                        <w:rPr>
                          <w:b/>
                          <w:bCs/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  <w:t>ASNO HORIE INDONESIA</w:t>
                      </w:r>
                    </w:p>
                    <w:p w14:paraId="764A8553" w14:textId="62EE66DD" w:rsidR="00F3501F" w:rsidRPr="006A4038" w:rsidRDefault="00F3501F" w:rsidP="00F3501F">
                      <w:pPr>
                        <w:ind w:left="1440"/>
                        <w:rPr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</w:pPr>
                      <w:r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Bagian</w:t>
                      </w:r>
                      <w:r w:rsidR="006A4038">
                        <w:rPr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  <w:t xml:space="preserve"> Admin</w:t>
                      </w:r>
                      <w:r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Produksi</w:t>
                      </w:r>
                      <w:proofErr w:type="spellEnd"/>
                      <w:r w:rsidR="006A4038">
                        <w:rPr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  <w:t xml:space="preserve"> </w:t>
                      </w:r>
                      <w:proofErr w:type="spellStart"/>
                      <w:r w:rsidR="006A4038">
                        <w:rPr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  <w:t>Stamping</w:t>
                      </w:r>
                      <w:proofErr w:type="spellEnd"/>
                    </w:p>
                    <w:p w14:paraId="26184A7F" w14:textId="77777777" w:rsidR="006A4038" w:rsidRDefault="00F3501F" w:rsidP="006A4038">
                      <w:pPr>
                        <w:rPr>
                          <w:b/>
                          <w:bCs/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</w:pPr>
                      <w:r w:rsidRPr="00246C04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2017</w:t>
                      </w:r>
                      <w:r w:rsidRPr="00246C04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ab/>
                      </w:r>
                      <w:r w:rsidRPr="00246C04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b/>
                          <w:bCs/>
                          <w:color w:val="1F4E79" w:themeColor="accent1" w:themeShade="80"/>
                          <w:sz w:val="32"/>
                          <w:szCs w:val="32"/>
                        </w:rPr>
                        <w:t>PT.</w:t>
                      </w:r>
                      <w:r w:rsidR="006A4038">
                        <w:rPr>
                          <w:b/>
                          <w:bCs/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  <w:t xml:space="preserve"> HITACHI </w:t>
                      </w:r>
                    </w:p>
                    <w:p w14:paraId="5B2140FE" w14:textId="54280588" w:rsidR="00F3501F" w:rsidRPr="006A4038" w:rsidRDefault="006A4038" w:rsidP="006A4038">
                      <w:pPr>
                        <w:rPr>
                          <w:b/>
                          <w:bCs/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</w:pPr>
                      <w:r>
                        <w:rPr>
                          <w:b/>
                          <w:bCs/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  <w:t xml:space="preserve">                    MANUFACTURING INDONESIA</w:t>
                      </w:r>
                    </w:p>
                  </w:txbxContent>
                </v:textbox>
              </v:shape>
            </w:pict>
          </mc:Fallback>
        </mc:AlternateContent>
      </w:r>
      <w:r w:rsidR="000217FC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12016F8D" wp14:editId="362A8376">
                <wp:simplePos x="0" y="0"/>
                <wp:positionH relativeFrom="column">
                  <wp:posOffset>441325</wp:posOffset>
                </wp:positionH>
                <wp:positionV relativeFrom="paragraph">
                  <wp:posOffset>8142132</wp:posOffset>
                </wp:positionV>
                <wp:extent cx="1069340" cy="215265"/>
                <wp:effectExtent l="0" t="0" r="0" b="0"/>
                <wp:wrapNone/>
                <wp:docPr id="80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340" cy="215265"/>
                          <a:chOff x="0" y="0"/>
                          <a:chExt cx="1069676" cy="215660"/>
                        </a:xfrm>
                      </wpg:grpSpPr>
                      <wps:wsp>
                        <wps:cNvPr id="81" name="Star: 5 Points 81"/>
                        <wps:cNvSpPr/>
                        <wps:spPr>
                          <a:xfrm>
                            <a:off x="0" y="8626"/>
                            <a:ext cx="207034" cy="207034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Star: 5 Points 82"/>
                        <wps:cNvSpPr/>
                        <wps:spPr>
                          <a:xfrm>
                            <a:off x="267419" y="0"/>
                            <a:ext cx="207034" cy="207034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Star: 5 Points 83"/>
                        <wps:cNvSpPr/>
                        <wps:spPr>
                          <a:xfrm>
                            <a:off x="569344" y="0"/>
                            <a:ext cx="207010" cy="207010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Star: 5 Points 84"/>
                        <wps:cNvSpPr/>
                        <wps:spPr>
                          <a:xfrm>
                            <a:off x="862642" y="8626"/>
                            <a:ext cx="207034" cy="207034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E2AE1B3" id="Group 80" o:spid="_x0000_s1026" style="position:absolute;margin-left:34.75pt;margin-top:641.1pt;width:84.2pt;height:16.95pt;z-index:251708416;mso-width-relative:margin" coordsize="10696,2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">
                <v:shape id="Star: 5 Points 81" o:spid="_x0000_s1027" style="position:absolute;top:86;width:2070;height:2070;visibility:visible;mso-wrap-style:square;v-text-anchor:middle" coordsize="207034,207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" path="m,79080r79080,l103517,r24437,79080l207034,79080r-63978,48874l167494,207033,103517,158159,39540,207033,63978,127954,,79080xe" fillcolor="#ffc000" stroked="f" strokeweight="1pt">
                  <v:stroke joinstyle="miter"/>
                  <v:path arrowok="t" o:connecttype="custom" o:connectlocs="0,79080;79080,79080;103517,0;127954,79080;207034,79080;143056,127954;167494,207033;103517,158159;39540,207033;63978,127954;0,79080" o:connectangles="0,0,0,0,0,0,0,0,0,0,0"/>
                </v:shape>
                <v:shape id="Star: 5 Points 82" o:spid="_x0000_s1028" style="position:absolute;left:2674;width:2070;height:2070;visibility:visible;mso-wrap-style:square;v-text-anchor:middle" coordsize="207034,207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" path="m,79080r79080,l103517,r24437,79080l207034,79080r-63978,48874l167494,207033,103517,158159,39540,207033,63978,127954,,79080xe" fillcolor="#ffc000" stroked="f" strokeweight="1pt">
                  <v:stroke joinstyle="miter"/>
                  <v:path arrowok="t" o:connecttype="custom" o:connectlocs="0,79080;79080,79080;103517,0;127954,79080;207034,79080;143056,127954;167494,207033;103517,158159;39540,207033;63978,127954;0,79080" o:connectangles="0,0,0,0,0,0,0,0,0,0,0"/>
                </v:shape>
                <v:shape id="Star: 5 Points 83" o:spid="_x0000_s1029" style="position:absolute;left:5693;width:2070;height:2070;visibility:visible;mso-wrap-style:square;v-text-anchor:middle" coordsize="207010,20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" path="m,79071r79071,l103505,r24434,79071l207010,79071r-63970,48868l167474,207009,103505,158140,39536,207009,63970,127939,,79071xe" fillcolor="#ffc000" stroked="f" strokeweight="1pt">
                  <v:stroke joinstyle="miter"/>
                  <v:path arrowok="t" o:connecttype="custom" o:connectlocs="0,79071;79071,79071;103505,0;127939,79071;207010,79071;143040,127939;167474,207009;103505,158140;39536,207009;63970,127939;0,79071" o:connectangles="0,0,0,0,0,0,0,0,0,0,0"/>
                </v:shape>
                <v:shape id="Star: 5 Points 84" o:spid="_x0000_s1030" style="position:absolute;left:8626;top:86;width:2070;height:2070;visibility:visible;mso-wrap-style:square;v-text-anchor:middle" coordsize="207034,207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" path="m,79080r79080,l103517,r24437,79080l207034,79080r-63978,48874l167494,207033,103517,158159,39540,207033,63978,127954,,79080xe" fillcolor="#ffc000" stroked="f" strokeweight="1pt">
                  <v:stroke joinstyle="miter"/>
                  <v:path arrowok="t" o:connecttype="custom" o:connectlocs="0,79080;79080,79080;103517,0;127954,79080;207034,79080;143056,127954;167494,207033;103517,158159;39540,207033;63978,127954;0,79080" o:connectangles="0,0,0,0,0,0,0,0,0,0,0"/>
                </v:shape>
              </v:group>
            </w:pict>
          </mc:Fallback>
        </mc:AlternateContent>
      </w:r>
      <w:r w:rsidR="000217FC"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AEB73AB" wp14:editId="1802106C">
                <wp:simplePos x="0" y="0"/>
                <wp:positionH relativeFrom="column">
                  <wp:posOffset>427990</wp:posOffset>
                </wp:positionH>
                <wp:positionV relativeFrom="paragraph">
                  <wp:posOffset>7793193</wp:posOffset>
                </wp:positionV>
                <wp:extent cx="1069340" cy="215265"/>
                <wp:effectExtent l="0" t="0" r="0" b="0"/>
                <wp:wrapNone/>
                <wp:docPr id="75" name="Grou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340" cy="215265"/>
                          <a:chOff x="0" y="0"/>
                          <a:chExt cx="1069676" cy="215660"/>
                        </a:xfrm>
                      </wpg:grpSpPr>
                      <wps:wsp>
                        <wps:cNvPr id="76" name="Star: 5 Points 76"/>
                        <wps:cNvSpPr/>
                        <wps:spPr>
                          <a:xfrm>
                            <a:off x="0" y="8626"/>
                            <a:ext cx="207034" cy="207034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Star: 5 Points 77"/>
                        <wps:cNvSpPr/>
                        <wps:spPr>
                          <a:xfrm>
                            <a:off x="267419" y="0"/>
                            <a:ext cx="207034" cy="207034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Star: 5 Points 78"/>
                        <wps:cNvSpPr/>
                        <wps:spPr>
                          <a:xfrm>
                            <a:off x="569344" y="0"/>
                            <a:ext cx="207010" cy="207010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Star: 5 Points 79"/>
                        <wps:cNvSpPr/>
                        <wps:spPr>
                          <a:xfrm>
                            <a:off x="862642" y="8626"/>
                            <a:ext cx="207034" cy="207034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534E000" id="Group 75" o:spid="_x0000_s1026" style="position:absolute;margin-left:33.7pt;margin-top:613.65pt;width:84.2pt;height:16.95pt;z-index:251706368;mso-width-relative:margin" coordsize="10696,2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">
                <v:shape id="Star: 5 Points 76" o:spid="_x0000_s1027" style="position:absolute;top:86;width:2070;height:2070;visibility:visible;mso-wrap-style:square;v-text-anchor:middle" coordsize="207034,207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" path="m,79080r79080,l103517,r24437,79080l207034,79080r-63978,48874l167494,207033,103517,158159,39540,207033,63978,127954,,79080xe" fillcolor="#ffc000" stroked="f" strokeweight="1pt">
                  <v:stroke joinstyle="miter"/>
                  <v:path arrowok="t" o:connecttype="custom" o:connectlocs="0,79080;79080,79080;103517,0;127954,79080;207034,79080;143056,127954;167494,207033;103517,158159;39540,207033;63978,127954;0,79080" o:connectangles="0,0,0,0,0,0,0,0,0,0,0"/>
                </v:shape>
                <v:shape id="Star: 5 Points 77" o:spid="_x0000_s1028" style="position:absolute;left:2674;width:2070;height:2070;visibility:visible;mso-wrap-style:square;v-text-anchor:middle" coordsize="207034,207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" path="m,79080r79080,l103517,r24437,79080l207034,79080r-63978,48874l167494,207033,103517,158159,39540,207033,63978,127954,,79080xe" fillcolor="#ffc000" stroked="f" strokeweight="1pt">
                  <v:stroke joinstyle="miter"/>
                  <v:path arrowok="t" o:connecttype="custom" o:connectlocs="0,79080;79080,79080;103517,0;127954,79080;207034,79080;143056,127954;167494,207033;103517,158159;39540,207033;63978,127954;0,79080" o:connectangles="0,0,0,0,0,0,0,0,0,0,0"/>
                </v:shape>
                <v:shape id="Star: 5 Points 78" o:spid="_x0000_s1029" style="position:absolute;left:5693;width:2070;height:2070;visibility:visible;mso-wrap-style:square;v-text-anchor:middle" coordsize="207010,20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" path="m,79071r79071,l103505,r24434,79071l207010,79071r-63970,48868l167474,207009,103505,158140,39536,207009,63970,127939,,79071xe" fillcolor="#ffc000" stroked="f" strokeweight="1pt">
                  <v:stroke joinstyle="miter"/>
                  <v:path arrowok="t" o:connecttype="custom" o:connectlocs="0,79071;79071,79071;103505,0;127939,79071;207010,79071;143040,127939;167474,207009;103505,158140;39536,207009;63970,127939;0,79071" o:connectangles="0,0,0,0,0,0,0,0,0,0,0"/>
                </v:shape>
                <v:shape id="Star: 5 Points 79" o:spid="_x0000_s1030" style="position:absolute;left:8626;top:86;width:2070;height:2070;visibility:visible;mso-wrap-style:square;v-text-anchor:middle" coordsize="207034,207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" path="m,79080r79080,l103517,r24437,79080l207034,79080r-63978,48874l167494,207033,103517,158159,39540,207033,63978,127954,,79080xe" fillcolor="#ffc000" stroked="f" strokeweight="1pt">
                  <v:stroke joinstyle="miter"/>
                  <v:path arrowok="t" o:connecttype="custom" o:connectlocs="0,79080;79080,79080;103517,0;127954,79080;207034,79080;143056,127954;167494,207033;103517,158159;39540,207033;63978,127954;0,79080" o:connectangles="0,0,0,0,0,0,0,0,0,0,0"/>
                </v:shape>
              </v:group>
            </w:pict>
          </mc:Fallback>
        </mc:AlternateContent>
      </w:r>
      <w:r w:rsidR="000217FC"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54F1463" wp14:editId="223CCECF">
                <wp:simplePos x="0" y="0"/>
                <wp:positionH relativeFrom="column">
                  <wp:posOffset>431165</wp:posOffset>
                </wp:positionH>
                <wp:positionV relativeFrom="paragraph">
                  <wp:posOffset>7435850</wp:posOffset>
                </wp:positionV>
                <wp:extent cx="1069340" cy="215265"/>
                <wp:effectExtent l="0" t="0" r="0" b="0"/>
                <wp:wrapNone/>
                <wp:docPr id="64" name="Grou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340" cy="215265"/>
                          <a:chOff x="0" y="0"/>
                          <a:chExt cx="1069676" cy="215660"/>
                        </a:xfrm>
                      </wpg:grpSpPr>
                      <wps:wsp>
                        <wps:cNvPr id="65" name="Star: 5 Points 65"/>
                        <wps:cNvSpPr/>
                        <wps:spPr>
                          <a:xfrm>
                            <a:off x="0" y="8626"/>
                            <a:ext cx="207034" cy="207034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Star: 5 Points 66"/>
                        <wps:cNvSpPr/>
                        <wps:spPr>
                          <a:xfrm>
                            <a:off x="267419" y="0"/>
                            <a:ext cx="207034" cy="207034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Star: 5 Points 67"/>
                        <wps:cNvSpPr/>
                        <wps:spPr>
                          <a:xfrm>
                            <a:off x="569344" y="0"/>
                            <a:ext cx="207010" cy="207010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Star: 5 Points 68"/>
                        <wps:cNvSpPr/>
                        <wps:spPr>
                          <a:xfrm>
                            <a:off x="862642" y="8626"/>
                            <a:ext cx="207034" cy="207034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21D3781" id="Group 64" o:spid="_x0000_s1026" style="position:absolute;margin-left:33.95pt;margin-top:585.5pt;width:84.2pt;height:16.95pt;z-index:251704320;mso-width-relative:margin" coordsize="10696,2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">
                <v:shape id="Star: 5 Points 65" o:spid="_x0000_s1027" style="position:absolute;top:86;width:2070;height:2070;visibility:visible;mso-wrap-style:square;v-text-anchor:middle" coordsize="207034,207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" path="m,79080r79080,l103517,r24437,79080l207034,79080r-63978,48874l167494,207033,103517,158159,39540,207033,63978,127954,,79080xe" fillcolor="#ffc000" stroked="f" strokeweight="1pt">
                  <v:stroke joinstyle="miter"/>
                  <v:path arrowok="t" o:connecttype="custom" o:connectlocs="0,79080;79080,79080;103517,0;127954,79080;207034,79080;143056,127954;167494,207033;103517,158159;39540,207033;63978,127954;0,79080" o:connectangles="0,0,0,0,0,0,0,0,0,0,0"/>
                </v:shape>
                <v:shape id="Star: 5 Points 66" o:spid="_x0000_s1028" style="position:absolute;left:2674;width:2070;height:2070;visibility:visible;mso-wrap-style:square;v-text-anchor:middle" coordsize="207034,207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" path="m,79080r79080,l103517,r24437,79080l207034,79080r-63978,48874l167494,207033,103517,158159,39540,207033,63978,127954,,79080xe" fillcolor="#ffc000" stroked="f" strokeweight="1pt">
                  <v:stroke joinstyle="miter"/>
                  <v:path arrowok="t" o:connecttype="custom" o:connectlocs="0,79080;79080,79080;103517,0;127954,79080;207034,79080;143056,127954;167494,207033;103517,158159;39540,207033;63978,127954;0,79080" o:connectangles="0,0,0,0,0,0,0,0,0,0,0"/>
                </v:shape>
                <v:shape id="Star: 5 Points 67" o:spid="_x0000_s1029" style="position:absolute;left:5693;width:2070;height:2070;visibility:visible;mso-wrap-style:square;v-text-anchor:middle" coordsize="207010,20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" path="m,79071r79071,l103505,r24434,79071l207010,79071r-63970,48868l167474,207009,103505,158140,39536,207009,63970,127939,,79071xe" fillcolor="#ffc000" stroked="f" strokeweight="1pt">
                  <v:stroke joinstyle="miter"/>
                  <v:path arrowok="t" o:connecttype="custom" o:connectlocs="0,79071;79071,79071;103505,0;127939,79071;207010,79071;143040,127939;167474,207009;103505,158140;39536,207009;63970,127939;0,79071" o:connectangles="0,0,0,0,0,0,0,0,0,0,0"/>
                </v:shape>
                <v:shape id="Star: 5 Points 68" o:spid="_x0000_s1030" style="position:absolute;left:8626;top:86;width:2070;height:2070;visibility:visible;mso-wrap-style:square;v-text-anchor:middle" coordsize="207034,207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" path="m,79080r79080,l103517,r24437,79080l207034,79080r-63978,48874l167494,207033,103517,158159,39540,207033,63978,127954,,79080xe" fillcolor="#ffc000" stroked="f" strokeweight="1pt">
                  <v:stroke joinstyle="miter"/>
                  <v:path arrowok="t" o:connecttype="custom" o:connectlocs="0,79080;79080,79080;103517,0;127954,79080;207034,79080;143056,127954;167494,207033;103517,158159;39540,207033;63978,127954;0,79080" o:connectangles="0,0,0,0,0,0,0,0,0,0,0"/>
                </v:shape>
              </v:group>
            </w:pict>
          </mc:Fallback>
        </mc:AlternateContent>
      </w:r>
      <w:r w:rsidR="000217FC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373B3A6" wp14:editId="11D6B14C">
                <wp:simplePos x="0" y="0"/>
                <wp:positionH relativeFrom="column">
                  <wp:posOffset>422275</wp:posOffset>
                </wp:positionH>
                <wp:positionV relativeFrom="paragraph">
                  <wp:posOffset>7107291</wp:posOffset>
                </wp:positionV>
                <wp:extent cx="1069340" cy="215265"/>
                <wp:effectExtent l="0" t="0" r="0" b="0"/>
                <wp:wrapNone/>
                <wp:docPr id="58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340" cy="215265"/>
                          <a:chOff x="0" y="0"/>
                          <a:chExt cx="1069676" cy="215660"/>
                        </a:xfrm>
                      </wpg:grpSpPr>
                      <wps:wsp>
                        <wps:cNvPr id="59" name="Star: 5 Points 59"/>
                        <wps:cNvSpPr/>
                        <wps:spPr>
                          <a:xfrm>
                            <a:off x="0" y="8626"/>
                            <a:ext cx="207034" cy="207034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Star: 5 Points 60"/>
                        <wps:cNvSpPr/>
                        <wps:spPr>
                          <a:xfrm>
                            <a:off x="267419" y="0"/>
                            <a:ext cx="207034" cy="207034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Star: 5 Points 61"/>
                        <wps:cNvSpPr/>
                        <wps:spPr>
                          <a:xfrm>
                            <a:off x="569344" y="0"/>
                            <a:ext cx="207010" cy="207010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Star: 5 Points 62"/>
                        <wps:cNvSpPr/>
                        <wps:spPr>
                          <a:xfrm>
                            <a:off x="862642" y="8626"/>
                            <a:ext cx="207034" cy="207034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BD0158B" id="Group 58" o:spid="_x0000_s1026" style="position:absolute;margin-left:33.25pt;margin-top:559.65pt;width:84.2pt;height:16.95pt;z-index:251702272;mso-width-relative:margin" coordsize="10696,2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">
                <v:shape id="Star: 5 Points 59" o:spid="_x0000_s1027" style="position:absolute;top:86;width:2070;height:2070;visibility:visible;mso-wrap-style:square;v-text-anchor:middle" coordsize="207034,207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" path="m,79080r79080,l103517,r24437,79080l207034,79080r-63978,48874l167494,207033,103517,158159,39540,207033,63978,127954,,79080xe" fillcolor="#ffc000" stroked="f" strokeweight="1pt">
                  <v:stroke joinstyle="miter"/>
                  <v:path arrowok="t" o:connecttype="custom" o:connectlocs="0,79080;79080,79080;103517,0;127954,79080;207034,79080;143056,127954;167494,207033;103517,158159;39540,207033;63978,127954;0,79080" o:connectangles="0,0,0,0,0,0,0,0,0,0,0"/>
                </v:shape>
                <v:shape id="Star: 5 Points 60" o:spid="_x0000_s1028" style="position:absolute;left:2674;width:2070;height:2070;visibility:visible;mso-wrap-style:square;v-text-anchor:middle" coordsize="207034,207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" path="m,79080r79080,l103517,r24437,79080l207034,79080r-63978,48874l167494,207033,103517,158159,39540,207033,63978,127954,,79080xe" fillcolor="#ffc000" stroked="f" strokeweight="1pt">
                  <v:stroke joinstyle="miter"/>
                  <v:path arrowok="t" o:connecttype="custom" o:connectlocs="0,79080;79080,79080;103517,0;127954,79080;207034,79080;143056,127954;167494,207033;103517,158159;39540,207033;63978,127954;0,79080" o:connectangles="0,0,0,0,0,0,0,0,0,0,0"/>
                </v:shape>
                <v:shape id="Star: 5 Points 61" o:spid="_x0000_s1029" style="position:absolute;left:5693;width:2070;height:2070;visibility:visible;mso-wrap-style:square;v-text-anchor:middle" coordsize="207010,20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" path="m,79071r79071,l103505,r24434,79071l207010,79071r-63970,48868l167474,207009,103505,158140,39536,207009,63970,127939,,79071xe" fillcolor="#ffc000" stroked="f" strokeweight="1pt">
                  <v:stroke joinstyle="miter"/>
                  <v:path arrowok="t" o:connecttype="custom" o:connectlocs="0,79071;79071,79071;103505,0;127939,79071;207010,79071;143040,127939;167474,207009;103505,158140;39536,207009;63970,127939;0,79071" o:connectangles="0,0,0,0,0,0,0,0,0,0,0"/>
                </v:shape>
                <v:shape id="Star: 5 Points 62" o:spid="_x0000_s1030" style="position:absolute;left:8626;top:86;width:2070;height:2070;visibility:visible;mso-wrap-style:square;v-text-anchor:middle" coordsize="207034,207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" path="m,79080r79080,l103517,r24437,79080l207034,79080r-63978,48874l167494,207033,103517,158159,39540,207033,63978,127954,,79080xe" fillcolor="#ffc000" stroked="f" strokeweight="1pt">
                  <v:stroke joinstyle="miter"/>
                  <v:path arrowok="t" o:connecttype="custom" o:connectlocs="0,79080;79080,79080;103517,0;127954,79080;207034,79080;143056,127954;167494,207033;103517,158159;39540,207033;63978,127954;0,79080" o:connectangles="0,0,0,0,0,0,0,0,0,0,0"/>
                </v:shape>
              </v:group>
            </w:pict>
          </mc:Fallback>
        </mc:AlternateContent>
      </w:r>
      <w:r w:rsidR="000217FC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0BE6C7E" wp14:editId="745C58C5">
                <wp:simplePos x="0" y="0"/>
                <wp:positionH relativeFrom="column">
                  <wp:posOffset>413721</wp:posOffset>
                </wp:positionH>
                <wp:positionV relativeFrom="paragraph">
                  <wp:posOffset>6823182</wp:posOffset>
                </wp:positionV>
                <wp:extent cx="1362974" cy="215660"/>
                <wp:effectExtent l="0" t="0" r="8890" b="0"/>
                <wp:wrapNone/>
                <wp:docPr id="57" name="Gro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2974" cy="215660"/>
                          <a:chOff x="0" y="0"/>
                          <a:chExt cx="1362974" cy="215660"/>
                        </a:xfrm>
                      </wpg:grpSpPr>
                      <wps:wsp>
                        <wps:cNvPr id="50" name="Star: 5 Points 50"/>
                        <wps:cNvSpPr/>
                        <wps:spPr>
                          <a:xfrm>
                            <a:off x="0" y="8626"/>
                            <a:ext cx="207034" cy="207034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Star: 5 Points 51"/>
                        <wps:cNvSpPr/>
                        <wps:spPr>
                          <a:xfrm>
                            <a:off x="267419" y="0"/>
                            <a:ext cx="207034" cy="207034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Star: 5 Points 52"/>
                        <wps:cNvSpPr/>
                        <wps:spPr>
                          <a:xfrm>
                            <a:off x="569344" y="0"/>
                            <a:ext cx="207010" cy="207010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Star: 5 Points 53"/>
                        <wps:cNvSpPr/>
                        <wps:spPr>
                          <a:xfrm>
                            <a:off x="862642" y="8626"/>
                            <a:ext cx="207034" cy="207034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Star: 5 Points 54"/>
                        <wps:cNvSpPr/>
                        <wps:spPr>
                          <a:xfrm>
                            <a:off x="1155940" y="0"/>
                            <a:ext cx="207034" cy="207034"/>
                          </a:xfrm>
                          <a:prstGeom prst="star5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F0B630" id="Group 57" o:spid="_x0000_s1026" style="position:absolute;margin-left:32.6pt;margin-top:537.25pt;width:107.3pt;height:17pt;z-index:251700224" coordsize="13629,2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">
                <v:shape id="Star: 5 Points 50" o:spid="_x0000_s1027" style="position:absolute;top:86;width:2070;height:2070;visibility:visible;mso-wrap-style:square;v-text-anchor:middle" coordsize="207034,207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" path="m,79080r79080,l103517,r24437,79080l207034,79080r-63978,48874l167494,207033,103517,158159,39540,207033,63978,127954,,79080xe" fillcolor="#ffc000" stroked="f" strokeweight="1pt">
                  <v:stroke joinstyle="miter"/>
                  <v:path arrowok="t" o:connecttype="custom" o:connectlocs="0,79080;79080,79080;103517,0;127954,79080;207034,79080;143056,127954;167494,207033;103517,158159;39540,207033;63978,127954;0,79080" o:connectangles="0,0,0,0,0,0,0,0,0,0,0"/>
                </v:shape>
                <v:shape id="Star: 5 Points 51" o:spid="_x0000_s1028" style="position:absolute;left:2674;width:2070;height:2070;visibility:visible;mso-wrap-style:square;v-text-anchor:middle" coordsize="207034,207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" path="m,79080r79080,l103517,r24437,79080l207034,79080r-63978,48874l167494,207033,103517,158159,39540,207033,63978,127954,,79080xe" fillcolor="#ffc000" stroked="f" strokeweight="1pt">
                  <v:stroke joinstyle="miter"/>
                  <v:path arrowok="t" o:connecttype="custom" o:connectlocs="0,79080;79080,79080;103517,0;127954,79080;207034,79080;143056,127954;167494,207033;103517,158159;39540,207033;63978,127954;0,79080" o:connectangles="0,0,0,0,0,0,0,0,0,0,0"/>
                </v:shape>
                <v:shape id="Star: 5 Points 52" o:spid="_x0000_s1029" style="position:absolute;left:5693;width:2070;height:2070;visibility:visible;mso-wrap-style:square;v-text-anchor:middle" coordsize="207010,207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" path="m,79071r79071,l103505,r24434,79071l207010,79071r-63970,48868l167474,207009,103505,158140,39536,207009,63970,127939,,79071xe" fillcolor="#ffc000" stroked="f" strokeweight="1pt">
                  <v:stroke joinstyle="miter"/>
                  <v:path arrowok="t" o:connecttype="custom" o:connectlocs="0,79071;79071,79071;103505,0;127939,79071;207010,79071;143040,127939;167474,207009;103505,158140;39536,207009;63970,127939;0,79071" o:connectangles="0,0,0,0,0,0,0,0,0,0,0"/>
                </v:shape>
                <v:shape id="Star: 5 Points 53" o:spid="_x0000_s1030" style="position:absolute;left:8626;top:86;width:2070;height:2070;visibility:visible;mso-wrap-style:square;v-text-anchor:middle" coordsize="207034,207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" path="m,79080r79080,l103517,r24437,79080l207034,79080r-63978,48874l167494,207033,103517,158159,39540,207033,63978,127954,,79080xe" fillcolor="#ffc000" stroked="f" strokeweight="1pt">
                  <v:stroke joinstyle="miter"/>
                  <v:path arrowok="t" o:connecttype="custom" o:connectlocs="0,79080;79080,79080;103517,0;127954,79080;207034,79080;143056,127954;167494,207033;103517,158159;39540,207033;63978,127954;0,79080" o:connectangles="0,0,0,0,0,0,0,0,0,0,0"/>
                </v:shape>
                <v:shape id="Star: 5 Points 54" o:spid="_x0000_s1031" style="position:absolute;left:11559;width:2070;height:2070;visibility:visible;mso-wrap-style:square;v-text-anchor:middle" coordsize="207034,207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" path="m,79080r79080,l103517,r24437,79080l207034,79080r-63978,48874l167494,207033,103517,158159,39540,207033,63978,127954,,79080xe" fillcolor="#ffc000" stroked="f" strokeweight="1pt">
                  <v:stroke joinstyle="miter"/>
                  <v:path arrowok="t" o:connecttype="custom" o:connectlocs="0,79080;79080,79080;103517,0;127954,79080;207034,79080;143056,127954;167494,207033;103517,158159;39540,207033;63978,127954;0,79080" o:connectangles="0,0,0,0,0,0,0,0,0,0,0"/>
                </v:shape>
              </v:group>
            </w:pict>
          </mc:Fallback>
        </mc:AlternateContent>
      </w:r>
      <w:r w:rsidR="002F00D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5960DC" wp14:editId="15C66532">
                <wp:simplePos x="0" y="0"/>
                <wp:positionH relativeFrom="column">
                  <wp:posOffset>-680484</wp:posOffset>
                </wp:positionH>
                <wp:positionV relativeFrom="paragraph">
                  <wp:posOffset>6783572</wp:posOffset>
                </wp:positionV>
                <wp:extent cx="1127051" cy="1998921"/>
                <wp:effectExtent l="0" t="0" r="0" b="1905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051" cy="19989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5AA59B" w14:textId="67A2226E" w:rsidR="002F00D6" w:rsidRPr="004A255A" w:rsidRDefault="004A255A">
                            <w:pPr>
                              <w:rPr>
                                <w:color w:val="1F3864" w:themeColor="accent5" w:themeShade="80"/>
                                <w:lang w:val="id-ID"/>
                              </w:rPr>
                            </w:pPr>
                            <w:r>
                              <w:rPr>
                                <w:color w:val="1F3864" w:themeColor="accent5" w:themeShade="80"/>
                                <w:lang w:val="id-ID"/>
                              </w:rPr>
                              <w:t>Blender</w:t>
                            </w:r>
                          </w:p>
                          <w:p w14:paraId="228DAC50" w14:textId="30184D22" w:rsidR="000217FC" w:rsidRPr="000217FC" w:rsidRDefault="000217FC">
                            <w:pPr>
                              <w:rPr>
                                <w:color w:val="1F3864" w:themeColor="accent5" w:themeShade="80"/>
                              </w:rPr>
                            </w:pPr>
                          </w:p>
                          <w:p w14:paraId="2F53EF0D" w14:textId="7FDA5D51" w:rsidR="000217FC" w:rsidRPr="004A255A" w:rsidRDefault="004A255A">
                            <w:pPr>
                              <w:rPr>
                                <w:color w:val="1F3864" w:themeColor="accent5" w:themeShade="80"/>
                                <w:lang w:val="id-ID"/>
                              </w:rPr>
                            </w:pPr>
                            <w:proofErr w:type="spellStart"/>
                            <w:r>
                              <w:rPr>
                                <w:color w:val="1F3864" w:themeColor="accent5" w:themeShade="80"/>
                                <w:lang w:val="id-ID"/>
                              </w:rPr>
                              <w:t>CorelDraw</w:t>
                            </w:r>
                            <w:proofErr w:type="spellEnd"/>
                          </w:p>
                          <w:p w14:paraId="4976FD10" w14:textId="74D71FE2" w:rsidR="000217FC" w:rsidRPr="000217FC" w:rsidRDefault="000217FC">
                            <w:pPr>
                              <w:rPr>
                                <w:color w:val="1F3864" w:themeColor="accent5" w:themeShade="80"/>
                              </w:rPr>
                            </w:pPr>
                          </w:p>
                          <w:p w14:paraId="7BEF0F78" w14:textId="10D88AC1" w:rsidR="000217FC" w:rsidRPr="000217FC" w:rsidRDefault="000217FC">
                            <w:pPr>
                              <w:rPr>
                                <w:color w:val="1F3864" w:themeColor="accent5" w:themeShade="80"/>
                              </w:rPr>
                            </w:pPr>
                            <w:r w:rsidRPr="000217FC">
                              <w:rPr>
                                <w:color w:val="1F3864" w:themeColor="accent5" w:themeShade="80"/>
                              </w:rPr>
                              <w:t>Microsoft Excel</w:t>
                            </w:r>
                          </w:p>
                          <w:p w14:paraId="5E4FD093" w14:textId="370175AA" w:rsidR="000217FC" w:rsidRPr="000217FC" w:rsidRDefault="000217FC">
                            <w:pPr>
                              <w:rPr>
                                <w:color w:val="1F3864" w:themeColor="accent5" w:themeShade="80"/>
                              </w:rPr>
                            </w:pPr>
                          </w:p>
                          <w:p w14:paraId="4E0BC191" w14:textId="40426EE3" w:rsidR="000217FC" w:rsidRPr="000217FC" w:rsidRDefault="000217FC">
                            <w:pPr>
                              <w:rPr>
                                <w:color w:val="1F3864" w:themeColor="accent5" w:themeShade="80"/>
                              </w:rPr>
                            </w:pPr>
                            <w:r w:rsidRPr="000217FC">
                              <w:rPr>
                                <w:color w:val="1F3864" w:themeColor="accent5" w:themeShade="80"/>
                              </w:rPr>
                              <w:t>Microsoft Word</w:t>
                            </w:r>
                          </w:p>
                          <w:p w14:paraId="4FA4D5A7" w14:textId="01A543AF" w:rsidR="000217FC" w:rsidRPr="000217FC" w:rsidRDefault="000217FC">
                            <w:pPr>
                              <w:rPr>
                                <w:color w:val="1F3864" w:themeColor="accent5" w:themeShade="80"/>
                              </w:rPr>
                            </w:pPr>
                          </w:p>
                          <w:p w14:paraId="3C224626" w14:textId="3957BF61" w:rsidR="000217FC" w:rsidRDefault="000217FC">
                            <w:pPr>
                              <w:rPr>
                                <w:color w:val="1F3864" w:themeColor="accent5" w:themeShade="80"/>
                              </w:rPr>
                            </w:pPr>
                            <w:r w:rsidRPr="000217FC">
                              <w:rPr>
                                <w:color w:val="1F3864" w:themeColor="accent5" w:themeShade="80"/>
                              </w:rPr>
                              <w:t>Power Point</w:t>
                            </w:r>
                          </w:p>
                          <w:p w14:paraId="74445EC3" w14:textId="06F7936E" w:rsidR="004A255A" w:rsidRDefault="004A255A">
                            <w:pPr>
                              <w:rPr>
                                <w:color w:val="1F3864" w:themeColor="accent5" w:themeShade="80"/>
                                <w:lang w:val="id-ID"/>
                              </w:rPr>
                            </w:pPr>
                          </w:p>
                          <w:p w14:paraId="62DF867A" w14:textId="58EFA3CD" w:rsidR="004A255A" w:rsidRPr="004A255A" w:rsidRDefault="004A255A">
                            <w:pPr>
                              <w:rPr>
                                <w:color w:val="1F3864" w:themeColor="accent5" w:themeShade="80"/>
                                <w:lang w:val="id-ID"/>
                              </w:rPr>
                            </w:pPr>
                            <w:proofErr w:type="spellStart"/>
                            <w:r>
                              <w:rPr>
                                <w:color w:val="1F3864" w:themeColor="accent5" w:themeShade="80"/>
                                <w:lang w:val="id-ID"/>
                              </w:rPr>
                              <w:t>Photoshop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5960DC" id="Text Box 48" o:spid="_x0000_s1044" type="#_x0000_t202" style="position:absolute;margin-left:-53.6pt;margin-top:534.15pt;width:88.75pt;height:157.4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" filled="f" stroked="f" strokeweight=".5pt">
                <v:textbox>
                  <w:txbxContent>
                    <w:p w14:paraId="2D5AA59B" w14:textId="67A2226E" w:rsidR="002F00D6" w:rsidRPr="004A255A" w:rsidRDefault="004A255A">
                      <w:pPr>
                        <w:rPr>
                          <w:color w:val="1F3864" w:themeColor="accent5" w:themeShade="80"/>
                          <w:lang w:val="id-ID"/>
                        </w:rPr>
                      </w:pPr>
                      <w:r>
                        <w:rPr>
                          <w:color w:val="1F3864" w:themeColor="accent5" w:themeShade="80"/>
                          <w:lang w:val="id-ID"/>
                        </w:rPr>
                        <w:t>Blender</w:t>
                      </w:r>
                    </w:p>
                    <w:p w14:paraId="228DAC50" w14:textId="30184D22" w:rsidR="000217FC" w:rsidRPr="000217FC" w:rsidRDefault="000217FC">
                      <w:pPr>
                        <w:rPr>
                          <w:color w:val="1F3864" w:themeColor="accent5" w:themeShade="80"/>
                        </w:rPr>
                      </w:pPr>
                    </w:p>
                    <w:p w14:paraId="2F53EF0D" w14:textId="7FDA5D51" w:rsidR="000217FC" w:rsidRPr="004A255A" w:rsidRDefault="004A255A">
                      <w:pPr>
                        <w:rPr>
                          <w:color w:val="1F3864" w:themeColor="accent5" w:themeShade="80"/>
                          <w:lang w:val="id-ID"/>
                        </w:rPr>
                      </w:pPr>
                      <w:proofErr w:type="spellStart"/>
                      <w:r>
                        <w:rPr>
                          <w:color w:val="1F3864" w:themeColor="accent5" w:themeShade="80"/>
                          <w:lang w:val="id-ID"/>
                        </w:rPr>
                        <w:t>CorelDraw</w:t>
                      </w:r>
                      <w:proofErr w:type="spellEnd"/>
                    </w:p>
                    <w:p w14:paraId="4976FD10" w14:textId="74D71FE2" w:rsidR="000217FC" w:rsidRPr="000217FC" w:rsidRDefault="000217FC">
                      <w:pPr>
                        <w:rPr>
                          <w:color w:val="1F3864" w:themeColor="accent5" w:themeShade="80"/>
                        </w:rPr>
                      </w:pPr>
                    </w:p>
                    <w:p w14:paraId="7BEF0F78" w14:textId="10D88AC1" w:rsidR="000217FC" w:rsidRPr="000217FC" w:rsidRDefault="000217FC">
                      <w:pPr>
                        <w:rPr>
                          <w:color w:val="1F3864" w:themeColor="accent5" w:themeShade="80"/>
                        </w:rPr>
                      </w:pPr>
                      <w:r w:rsidRPr="000217FC">
                        <w:rPr>
                          <w:color w:val="1F3864" w:themeColor="accent5" w:themeShade="80"/>
                        </w:rPr>
                        <w:t>Microsoft Excel</w:t>
                      </w:r>
                    </w:p>
                    <w:p w14:paraId="5E4FD093" w14:textId="370175AA" w:rsidR="000217FC" w:rsidRPr="000217FC" w:rsidRDefault="000217FC">
                      <w:pPr>
                        <w:rPr>
                          <w:color w:val="1F3864" w:themeColor="accent5" w:themeShade="80"/>
                        </w:rPr>
                      </w:pPr>
                    </w:p>
                    <w:p w14:paraId="4E0BC191" w14:textId="40426EE3" w:rsidR="000217FC" w:rsidRPr="000217FC" w:rsidRDefault="000217FC">
                      <w:pPr>
                        <w:rPr>
                          <w:color w:val="1F3864" w:themeColor="accent5" w:themeShade="80"/>
                        </w:rPr>
                      </w:pPr>
                      <w:r w:rsidRPr="000217FC">
                        <w:rPr>
                          <w:color w:val="1F3864" w:themeColor="accent5" w:themeShade="80"/>
                        </w:rPr>
                        <w:t>Microsoft Word</w:t>
                      </w:r>
                    </w:p>
                    <w:p w14:paraId="4FA4D5A7" w14:textId="01A543AF" w:rsidR="000217FC" w:rsidRPr="000217FC" w:rsidRDefault="000217FC">
                      <w:pPr>
                        <w:rPr>
                          <w:color w:val="1F3864" w:themeColor="accent5" w:themeShade="80"/>
                        </w:rPr>
                      </w:pPr>
                    </w:p>
                    <w:p w14:paraId="3C224626" w14:textId="3957BF61" w:rsidR="000217FC" w:rsidRDefault="000217FC">
                      <w:pPr>
                        <w:rPr>
                          <w:color w:val="1F3864" w:themeColor="accent5" w:themeShade="80"/>
                        </w:rPr>
                      </w:pPr>
                      <w:r w:rsidRPr="000217FC">
                        <w:rPr>
                          <w:color w:val="1F3864" w:themeColor="accent5" w:themeShade="80"/>
                        </w:rPr>
                        <w:t>Power Point</w:t>
                      </w:r>
                    </w:p>
                    <w:p w14:paraId="74445EC3" w14:textId="06F7936E" w:rsidR="004A255A" w:rsidRDefault="004A255A">
                      <w:pPr>
                        <w:rPr>
                          <w:color w:val="1F3864" w:themeColor="accent5" w:themeShade="80"/>
                          <w:lang w:val="id-ID"/>
                        </w:rPr>
                      </w:pPr>
                    </w:p>
                    <w:p w14:paraId="62DF867A" w14:textId="58EFA3CD" w:rsidR="004A255A" w:rsidRPr="004A255A" w:rsidRDefault="004A255A">
                      <w:pPr>
                        <w:rPr>
                          <w:color w:val="1F3864" w:themeColor="accent5" w:themeShade="80"/>
                          <w:lang w:val="id-ID"/>
                        </w:rPr>
                      </w:pPr>
                      <w:proofErr w:type="spellStart"/>
                      <w:r>
                        <w:rPr>
                          <w:color w:val="1F3864" w:themeColor="accent5" w:themeShade="80"/>
                          <w:lang w:val="id-ID"/>
                        </w:rPr>
                        <w:t>Photoshop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F00D6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4EFEB6F" wp14:editId="3D8BB4A8">
                <wp:simplePos x="0" y="0"/>
                <wp:positionH relativeFrom="page">
                  <wp:align>left</wp:align>
                </wp:positionH>
                <wp:positionV relativeFrom="paragraph">
                  <wp:posOffset>6141180</wp:posOffset>
                </wp:positionV>
                <wp:extent cx="3321261" cy="486943"/>
                <wp:effectExtent l="0" t="0" r="0" b="889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261" cy="486943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CD291C" w14:textId="7F4599BC" w:rsidR="002F00D6" w:rsidRPr="004A255A" w:rsidRDefault="002F00D6" w:rsidP="002F00D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4A255A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KEAHLIAN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EFEB6F" id="Rectangle 34" o:spid="_x0000_s1045" style="position:absolute;margin-left:0;margin-top:483.55pt;width:261.5pt;height:38.35pt;z-index:251688960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" fillcolor="#00b050" stroked="f" strokeweight="1pt">
                <v:textbox>
                  <w:txbxContent>
                    <w:p w14:paraId="58CD291C" w14:textId="7F4599BC" w:rsidR="002F00D6" w:rsidRPr="004A255A" w:rsidRDefault="002F00D6" w:rsidP="002F00D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4A255A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KEAHLIAN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2F00D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4E9EDD" wp14:editId="66556474">
                <wp:simplePos x="0" y="0"/>
                <wp:positionH relativeFrom="column">
                  <wp:posOffset>-905368</wp:posOffset>
                </wp:positionH>
                <wp:positionV relativeFrom="paragraph">
                  <wp:posOffset>2788520</wp:posOffset>
                </wp:positionV>
                <wp:extent cx="3321261" cy="486943"/>
                <wp:effectExtent l="0" t="0" r="0" b="889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261" cy="486943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1B8FE8" w14:textId="482D5C30" w:rsidR="002F00D6" w:rsidRPr="004A255A" w:rsidRDefault="002F00D6" w:rsidP="002F00D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4A255A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KONTAK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4E9EDD" id="Rectangle 33" o:spid="_x0000_s1046" style="position:absolute;margin-left:-71.3pt;margin-top:219.55pt;width:261.5pt;height:38.3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" fillcolor="#00b050" stroked="f" strokeweight="1pt">
                <v:textbox>
                  <w:txbxContent>
                    <w:p w14:paraId="381B8FE8" w14:textId="482D5C30" w:rsidR="002F00D6" w:rsidRPr="004A255A" w:rsidRDefault="002F00D6" w:rsidP="002F00D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4A255A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KONTAK</w:t>
                      </w:r>
                    </w:p>
                  </w:txbxContent>
                </v:textbox>
              </v:rect>
            </w:pict>
          </mc:Fallback>
        </mc:AlternateContent>
      </w:r>
      <w:r w:rsidR="002F00D6">
        <w:rPr>
          <w:noProof/>
        </w:rPr>
        <w:drawing>
          <wp:anchor distT="0" distB="0" distL="114300" distR="114300" simplePos="0" relativeHeight="251664384" behindDoc="0" locked="0" layoutInCell="1" allowOverlap="1" wp14:anchorId="4B00E6EA" wp14:editId="6F2E3FFA">
            <wp:simplePos x="0" y="0"/>
            <wp:positionH relativeFrom="margin">
              <wp:posOffset>-706755</wp:posOffset>
            </wp:positionH>
            <wp:positionV relativeFrom="paragraph">
              <wp:posOffset>3560445</wp:posOffset>
            </wp:positionV>
            <wp:extent cx="447675" cy="447675"/>
            <wp:effectExtent l="0" t="0" r="9525" b="9525"/>
            <wp:wrapThrough wrapText="bothSides">
              <wp:wrapPolygon edited="0">
                <wp:start x="4596" y="0"/>
                <wp:lineTo x="0" y="4596"/>
                <wp:lineTo x="0" y="16545"/>
                <wp:lineTo x="4596" y="21140"/>
                <wp:lineTo x="16545" y="21140"/>
                <wp:lineTo x="21140" y="16545"/>
                <wp:lineTo x="21140" y="4596"/>
                <wp:lineTo x="16545" y="0"/>
                <wp:lineTo x="4596" y="0"/>
              </wp:wrapPolygon>
            </wp:wrapThrough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mai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00D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E71BDE" wp14:editId="5C595E71">
                <wp:simplePos x="0" y="0"/>
                <wp:positionH relativeFrom="column">
                  <wp:posOffset>-161925</wp:posOffset>
                </wp:positionH>
                <wp:positionV relativeFrom="paragraph">
                  <wp:posOffset>3630930</wp:posOffset>
                </wp:positionV>
                <wp:extent cx="2295525" cy="31432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629070" w14:textId="5EE1E2B3" w:rsidR="003D110A" w:rsidRPr="003D110A" w:rsidRDefault="0025211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id-ID"/>
                              </w:rPr>
                              <w:t>alamat</w:t>
                            </w:r>
                            <w:r w:rsidR="003D110A" w:rsidRPr="003D110A">
                              <w:rPr>
                                <w:sz w:val="28"/>
                                <w:szCs w:val="28"/>
                              </w:rPr>
                              <w:t>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E71BDE" id="Text Box 23" o:spid="_x0000_s1047" type="#_x0000_t202" style="position:absolute;margin-left:-12.75pt;margin-top:285.9pt;width:180.75pt;height:24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" filled="f" stroked="f" strokeweight=".5pt">
                <v:textbox>
                  <w:txbxContent>
                    <w:p w14:paraId="22629070" w14:textId="5EE1E2B3" w:rsidR="003D110A" w:rsidRPr="003D110A" w:rsidRDefault="00252114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lang w:val="id-ID"/>
                        </w:rPr>
                        <w:t>alamat</w:t>
                      </w:r>
                      <w:r w:rsidR="003D110A" w:rsidRPr="003D110A">
                        <w:rPr>
                          <w:sz w:val="28"/>
                          <w:szCs w:val="28"/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 w:rsidR="002F00D6">
        <w:rPr>
          <w:noProof/>
        </w:rPr>
        <w:drawing>
          <wp:anchor distT="0" distB="0" distL="114300" distR="114300" simplePos="0" relativeHeight="251666432" behindDoc="0" locked="0" layoutInCell="1" allowOverlap="1" wp14:anchorId="02AC694B" wp14:editId="6B89025E">
            <wp:simplePos x="0" y="0"/>
            <wp:positionH relativeFrom="leftMargin">
              <wp:posOffset>198120</wp:posOffset>
            </wp:positionH>
            <wp:positionV relativeFrom="paragraph">
              <wp:posOffset>4182745</wp:posOffset>
            </wp:positionV>
            <wp:extent cx="429260" cy="429260"/>
            <wp:effectExtent l="0" t="0" r="8890" b="8890"/>
            <wp:wrapThrough wrapText="bothSides">
              <wp:wrapPolygon edited="0">
                <wp:start x="4793" y="0"/>
                <wp:lineTo x="0" y="3834"/>
                <wp:lineTo x="0" y="15337"/>
                <wp:lineTo x="2876" y="21089"/>
                <wp:lineTo x="4793" y="21089"/>
                <wp:lineTo x="16296" y="21089"/>
                <wp:lineTo x="21089" y="17254"/>
                <wp:lineTo x="21089" y="3834"/>
                <wp:lineTo x="16296" y="0"/>
                <wp:lineTo x="4793" y="0"/>
              </wp:wrapPolygon>
            </wp:wrapThrough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whatsapp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00D6">
        <w:rPr>
          <w:noProof/>
        </w:rPr>
        <w:drawing>
          <wp:anchor distT="0" distB="0" distL="114300" distR="114300" simplePos="0" relativeHeight="251680768" behindDoc="0" locked="0" layoutInCell="1" allowOverlap="1" wp14:anchorId="1EA07E7F" wp14:editId="022CD0E1">
            <wp:simplePos x="0" y="0"/>
            <wp:positionH relativeFrom="leftMargin">
              <wp:posOffset>187960</wp:posOffset>
            </wp:positionH>
            <wp:positionV relativeFrom="paragraph">
              <wp:posOffset>4803140</wp:posOffset>
            </wp:positionV>
            <wp:extent cx="409575" cy="409575"/>
            <wp:effectExtent l="0" t="0" r="9525" b="9525"/>
            <wp:wrapThrough wrapText="bothSides">
              <wp:wrapPolygon edited="0">
                <wp:start x="4019" y="0"/>
                <wp:lineTo x="0" y="4019"/>
                <wp:lineTo x="0" y="17079"/>
                <wp:lineTo x="4019" y="21098"/>
                <wp:lineTo x="17079" y="21098"/>
                <wp:lineTo x="21098" y="17079"/>
                <wp:lineTo x="21098" y="4019"/>
                <wp:lineTo x="17079" y="0"/>
                <wp:lineTo x="4019" y="0"/>
              </wp:wrapPolygon>
            </wp:wrapThrough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nstagram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00D6">
        <w:rPr>
          <w:noProof/>
        </w:rPr>
        <w:drawing>
          <wp:anchor distT="0" distB="0" distL="114300" distR="114300" simplePos="0" relativeHeight="251683840" behindDoc="0" locked="0" layoutInCell="1" allowOverlap="1" wp14:anchorId="0A48F42E" wp14:editId="0C55FD9D">
            <wp:simplePos x="0" y="0"/>
            <wp:positionH relativeFrom="margin">
              <wp:posOffset>-668655</wp:posOffset>
            </wp:positionH>
            <wp:positionV relativeFrom="paragraph">
              <wp:posOffset>5417820</wp:posOffset>
            </wp:positionV>
            <wp:extent cx="377825" cy="377825"/>
            <wp:effectExtent l="0" t="0" r="3175" b="3175"/>
            <wp:wrapThrough wrapText="bothSides">
              <wp:wrapPolygon edited="0">
                <wp:start x="3267" y="0"/>
                <wp:lineTo x="0" y="4356"/>
                <wp:lineTo x="0" y="16336"/>
                <wp:lineTo x="3267" y="20692"/>
                <wp:lineTo x="17425" y="20692"/>
                <wp:lineTo x="20692" y="16336"/>
                <wp:lineTo x="20692" y="4356"/>
                <wp:lineTo x="17425" y="0"/>
                <wp:lineTo x="3267" y="0"/>
              </wp:wrapPolygon>
            </wp:wrapThrough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facebook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25" cy="37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11F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6052855" wp14:editId="38F96D52">
                <wp:simplePos x="0" y="0"/>
                <wp:positionH relativeFrom="column">
                  <wp:posOffset>2647509</wp:posOffset>
                </wp:positionH>
                <wp:positionV relativeFrom="paragraph">
                  <wp:posOffset>31639</wp:posOffset>
                </wp:positionV>
                <wp:extent cx="4047214" cy="18288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7214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6BCF1F" w14:textId="7D406B1A" w:rsidR="009E11FE" w:rsidRPr="00F42A22" w:rsidRDefault="009E11FE" w:rsidP="002F00D6">
                            <w:pPr>
                              <w:jc w:val="both"/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</w:pPr>
                            <w:r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Nama </w:t>
                            </w:r>
                            <w:proofErr w:type="spellStart"/>
                            <w:r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lengkap</w:t>
                            </w:r>
                            <w:proofErr w:type="spellEnd"/>
                            <w:r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saya</w:t>
                            </w:r>
                            <w:proofErr w:type="spellEnd"/>
                            <w:r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C65F9">
                              <w:rPr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  <w:t>Budi Santoso</w:t>
                            </w:r>
                            <w:r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, Lahir pada </w:t>
                            </w:r>
                            <w:proofErr w:type="spellStart"/>
                            <w:r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tanggal</w:t>
                            </w:r>
                            <w:proofErr w:type="spellEnd"/>
                            <w:r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C65F9">
                              <w:rPr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  <w:t>16</w:t>
                            </w:r>
                            <w:r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C65F9">
                              <w:rPr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  <w:t>Februari</w:t>
                            </w:r>
                            <w:r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Tahun</w:t>
                            </w:r>
                            <w:proofErr w:type="spellEnd"/>
                            <w:r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199</w:t>
                            </w:r>
                            <w:r w:rsidR="003C65F9">
                              <w:rPr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  <w:t>6</w:t>
                            </w:r>
                            <w:r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, dan </w:t>
                            </w:r>
                            <w:proofErr w:type="spellStart"/>
                            <w:r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nama</w:t>
                            </w:r>
                            <w:proofErr w:type="spellEnd"/>
                            <w:r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panggilan</w:t>
                            </w:r>
                            <w:proofErr w:type="spellEnd"/>
                            <w:r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Saya </w:t>
                            </w:r>
                            <w:r w:rsidR="003C65F9">
                              <w:rPr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  <w:t>Budi</w:t>
                            </w:r>
                            <w:r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. </w:t>
                            </w:r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Saya </w:t>
                            </w:r>
                            <w:proofErr w:type="spellStart"/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memiliki</w:t>
                            </w:r>
                            <w:proofErr w:type="spellEnd"/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ketertarikan</w:t>
                            </w:r>
                            <w:proofErr w:type="spellEnd"/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terhadap</w:t>
                            </w:r>
                            <w:proofErr w:type="spellEnd"/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dunia Desain </w:t>
                            </w:r>
                            <w:proofErr w:type="spellStart"/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grafis</w:t>
                            </w:r>
                            <w:proofErr w:type="spellEnd"/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selain</w:t>
                            </w:r>
                            <w:proofErr w:type="spellEnd"/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itu</w:t>
                            </w:r>
                            <w:proofErr w:type="spellEnd"/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saya</w:t>
                            </w:r>
                            <w:proofErr w:type="spellEnd"/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telah</w:t>
                            </w:r>
                            <w:proofErr w:type="spellEnd"/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mengerjakan</w:t>
                            </w:r>
                            <w:proofErr w:type="spellEnd"/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lebih</w:t>
                            </w:r>
                            <w:proofErr w:type="spellEnd"/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50 </w:t>
                            </w:r>
                            <w:proofErr w:type="spellStart"/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Projek</w:t>
                            </w:r>
                            <w:proofErr w:type="spellEnd"/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Desain Gra</w:t>
                            </w:r>
                            <w:r w:rsidR="003C65F9">
                              <w:rPr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  <w:t>f</w:t>
                            </w:r>
                            <w:r w:rsidR="002F00D6" w:rsidRPr="00F42A22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052855" id="Text Box 18" o:spid="_x0000_s1048" type="#_x0000_t202" style="position:absolute;margin-left:208.45pt;margin-top:2.5pt;width:318.7pt;height:2in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" filled="f" stroked="f" strokeweight=".5pt">
                <v:textbox>
                  <w:txbxContent>
                    <w:p w14:paraId="186BCF1F" w14:textId="7D406B1A" w:rsidR="009E11FE" w:rsidRPr="00F42A22" w:rsidRDefault="009E11FE" w:rsidP="002F00D6">
                      <w:pPr>
                        <w:jc w:val="both"/>
                        <w:rPr>
                          <w:color w:val="1F4E79" w:themeColor="accent1" w:themeShade="80"/>
                          <w:sz w:val="32"/>
                          <w:szCs w:val="32"/>
                        </w:rPr>
                      </w:pPr>
                      <w:r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Nama </w:t>
                      </w:r>
                      <w:proofErr w:type="spellStart"/>
                      <w:r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lengkap</w:t>
                      </w:r>
                      <w:proofErr w:type="spellEnd"/>
                      <w:r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saya</w:t>
                      </w:r>
                      <w:proofErr w:type="spellEnd"/>
                      <w:r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r w:rsidR="003C65F9">
                        <w:rPr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  <w:t>Budi Santoso</w:t>
                      </w:r>
                      <w:r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, Lahir pada </w:t>
                      </w:r>
                      <w:proofErr w:type="spellStart"/>
                      <w:r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tanggal</w:t>
                      </w:r>
                      <w:proofErr w:type="spellEnd"/>
                      <w:r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r w:rsidR="003C65F9">
                        <w:rPr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  <w:t>16</w:t>
                      </w:r>
                      <w:r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r w:rsidR="003C65F9">
                        <w:rPr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  <w:t>Februari</w:t>
                      </w:r>
                      <w:r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Tahun</w:t>
                      </w:r>
                      <w:proofErr w:type="spellEnd"/>
                      <w:r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 199</w:t>
                      </w:r>
                      <w:r w:rsidR="003C65F9">
                        <w:rPr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  <w:t>6</w:t>
                      </w:r>
                      <w:r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, dan </w:t>
                      </w:r>
                      <w:proofErr w:type="spellStart"/>
                      <w:r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nama</w:t>
                      </w:r>
                      <w:proofErr w:type="spellEnd"/>
                      <w:r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panggilan</w:t>
                      </w:r>
                      <w:proofErr w:type="spellEnd"/>
                      <w:r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 Saya </w:t>
                      </w:r>
                      <w:r w:rsidR="003C65F9">
                        <w:rPr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  <w:t>Budi</w:t>
                      </w:r>
                      <w:r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. </w:t>
                      </w:r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Saya </w:t>
                      </w:r>
                      <w:proofErr w:type="spellStart"/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memiliki</w:t>
                      </w:r>
                      <w:proofErr w:type="spellEnd"/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ketertarikan</w:t>
                      </w:r>
                      <w:proofErr w:type="spellEnd"/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terhadap</w:t>
                      </w:r>
                      <w:proofErr w:type="spellEnd"/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 dunia Desain </w:t>
                      </w:r>
                      <w:proofErr w:type="spellStart"/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grafis</w:t>
                      </w:r>
                      <w:proofErr w:type="spellEnd"/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, </w:t>
                      </w:r>
                      <w:proofErr w:type="spellStart"/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selain</w:t>
                      </w:r>
                      <w:proofErr w:type="spellEnd"/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itu</w:t>
                      </w:r>
                      <w:proofErr w:type="spellEnd"/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saya</w:t>
                      </w:r>
                      <w:proofErr w:type="spellEnd"/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telah</w:t>
                      </w:r>
                      <w:proofErr w:type="spellEnd"/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mengerjakan</w:t>
                      </w:r>
                      <w:proofErr w:type="spellEnd"/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lebih</w:t>
                      </w:r>
                      <w:proofErr w:type="spellEnd"/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 50 </w:t>
                      </w:r>
                      <w:proofErr w:type="spellStart"/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Projek</w:t>
                      </w:r>
                      <w:proofErr w:type="spellEnd"/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 xml:space="preserve"> Desain Gra</w:t>
                      </w:r>
                      <w:r w:rsidR="003C65F9">
                        <w:rPr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  <w:t>f</w:t>
                      </w:r>
                      <w:r w:rsidR="002F00D6" w:rsidRPr="00F42A22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is.</w:t>
                      </w:r>
                    </w:p>
                  </w:txbxContent>
                </v:textbox>
              </v:shape>
            </w:pict>
          </mc:Fallback>
        </mc:AlternateContent>
      </w:r>
      <w:r w:rsidR="009E11F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C909F1" wp14:editId="3A0CDE9C">
                <wp:simplePos x="0" y="0"/>
                <wp:positionH relativeFrom="column">
                  <wp:posOffset>2551430</wp:posOffset>
                </wp:positionH>
                <wp:positionV relativeFrom="paragraph">
                  <wp:posOffset>2524760</wp:posOffset>
                </wp:positionV>
                <wp:extent cx="4197985" cy="183896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7985" cy="183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59F541" w14:textId="447A8C15" w:rsidR="00246C04" w:rsidRPr="003C65F9" w:rsidRDefault="00246C04" w:rsidP="00246C04">
                            <w:pPr>
                              <w:ind w:left="1440" w:hanging="1440"/>
                              <w:rPr>
                                <w:rFonts w:asciiTheme="majorHAnsi" w:hAnsiTheme="majorHAnsi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lang w:val="id-ID"/>
                              </w:rPr>
                            </w:pPr>
                            <w:r w:rsidRPr="00F3501F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2003</w:t>
                            </w:r>
                            <w:r w:rsidRPr="00F3501F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ab/>
                            </w:r>
                            <w:r w:rsidRPr="004A255A">
                              <w:rPr>
                                <w:rFonts w:asciiTheme="majorHAnsi" w:hAnsiTheme="majorHAnsi"/>
                                <w:b/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SD Negeri </w:t>
                            </w:r>
                            <w:r w:rsidR="003C65F9" w:rsidRPr="004A255A">
                              <w:rPr>
                                <w:rFonts w:asciiTheme="majorHAnsi" w:hAnsiTheme="majorHAnsi"/>
                                <w:b/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  <w:t xml:space="preserve">1 </w:t>
                            </w:r>
                            <w:proofErr w:type="spellStart"/>
                            <w:r w:rsidR="003C65F9" w:rsidRPr="004A255A">
                              <w:rPr>
                                <w:rFonts w:asciiTheme="majorHAnsi" w:hAnsiTheme="majorHAnsi"/>
                                <w:b/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  <w:t>Gondangrejo</w:t>
                            </w:r>
                            <w:proofErr w:type="spellEnd"/>
                          </w:p>
                          <w:p w14:paraId="03EC04CA" w14:textId="01F638E2" w:rsidR="00246C04" w:rsidRPr="003C65F9" w:rsidRDefault="00246C04">
                            <w:pPr>
                              <w:rPr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</w:pPr>
                            <w:r w:rsidRPr="00F3501F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20</w:t>
                            </w:r>
                            <w:r w:rsidR="003C65F9">
                              <w:rPr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  <w:t>10</w:t>
                            </w:r>
                            <w:r w:rsidRPr="00F3501F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ab/>
                            </w:r>
                            <w:r w:rsidRPr="00F3501F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ab/>
                            </w:r>
                            <w:r w:rsidRPr="00F3501F">
                              <w:rPr>
                                <w:b/>
                                <w:bCs/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SMP Negeri </w:t>
                            </w:r>
                            <w:r w:rsidR="003C65F9">
                              <w:rPr>
                                <w:b/>
                                <w:bCs/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  <w:t xml:space="preserve">3 </w:t>
                            </w:r>
                            <w:proofErr w:type="spellStart"/>
                            <w:r w:rsidR="003C65F9">
                              <w:rPr>
                                <w:b/>
                                <w:bCs/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  <w:t>Gondangrejo</w:t>
                            </w:r>
                            <w:proofErr w:type="spellEnd"/>
                          </w:p>
                          <w:p w14:paraId="75FC1D49" w14:textId="1D09169E" w:rsidR="00246C04" w:rsidRPr="004A255A" w:rsidRDefault="00246C04" w:rsidP="00246C04">
                            <w:pPr>
                              <w:ind w:left="1440" w:hanging="1440"/>
                              <w:rPr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</w:pPr>
                            <w:r w:rsidRPr="00F3501F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2011</w:t>
                            </w:r>
                            <w:r w:rsidRPr="00F3501F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ab/>
                            </w:r>
                            <w:r w:rsidRPr="00F3501F">
                              <w:rPr>
                                <w:b/>
                                <w:bCs/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SMK </w:t>
                            </w:r>
                            <w:r w:rsidR="004A255A">
                              <w:rPr>
                                <w:b/>
                                <w:bCs/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  <w:t>PGRI 1 SURAKARTA</w:t>
                            </w:r>
                          </w:p>
                          <w:p w14:paraId="76F5C2FE" w14:textId="00561220" w:rsidR="00246C04" w:rsidRPr="004A255A" w:rsidRDefault="00246C04" w:rsidP="004A255A">
                            <w:pPr>
                              <w:rPr>
                                <w:b/>
                                <w:bCs/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</w:pPr>
                            <w:r w:rsidRPr="00F3501F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>20</w:t>
                            </w:r>
                            <w:r w:rsidR="004A255A">
                              <w:rPr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  <w:t>24</w:t>
                            </w:r>
                            <w:r w:rsidRPr="00F3501F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ab/>
                            </w:r>
                            <w:r w:rsidRPr="00F3501F">
                              <w:rPr>
                                <w:color w:val="1F4E79" w:themeColor="accent1" w:themeShade="80"/>
                                <w:sz w:val="32"/>
                                <w:szCs w:val="32"/>
                              </w:rPr>
                              <w:tab/>
                            </w:r>
                            <w:r w:rsidR="004A255A">
                              <w:rPr>
                                <w:b/>
                                <w:bCs/>
                                <w:color w:val="1F4E79" w:themeColor="accent1" w:themeShade="80"/>
                                <w:sz w:val="32"/>
                                <w:szCs w:val="32"/>
                                <w:lang w:val="id-ID"/>
                              </w:rPr>
                              <w:t>Universitas Sebelas Maret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C909F1" id="Text Box 14" o:spid="_x0000_s1049" type="#_x0000_t202" style="position:absolute;margin-left:200.9pt;margin-top:198.8pt;width:330.55pt;height:14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" filled="f" stroked="f" strokeweight=".5pt">
                <v:textbox>
                  <w:txbxContent>
                    <w:p w14:paraId="4159F541" w14:textId="447A8C15" w:rsidR="00246C04" w:rsidRPr="003C65F9" w:rsidRDefault="00246C04" w:rsidP="00246C04">
                      <w:pPr>
                        <w:ind w:left="1440" w:hanging="1440"/>
                        <w:rPr>
                          <w:rFonts w:asciiTheme="majorHAnsi" w:hAnsiTheme="majorHAnsi"/>
                          <w:b/>
                          <w:color w:val="1F4E79" w:themeColor="accent1" w:themeShade="80"/>
                          <w:sz w:val="36"/>
                          <w:szCs w:val="36"/>
                          <w:lang w:val="id-ID"/>
                        </w:rPr>
                      </w:pPr>
                      <w:r w:rsidRPr="00F3501F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2003</w:t>
                      </w:r>
                      <w:r w:rsidRPr="00F3501F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ab/>
                      </w:r>
                      <w:r w:rsidRPr="004A255A">
                        <w:rPr>
                          <w:rFonts w:asciiTheme="majorHAnsi" w:hAnsiTheme="majorHAnsi"/>
                          <w:b/>
                          <w:color w:val="1F4E79" w:themeColor="accent1" w:themeShade="80"/>
                          <w:sz w:val="32"/>
                          <w:szCs w:val="32"/>
                        </w:rPr>
                        <w:t xml:space="preserve">SD Negeri </w:t>
                      </w:r>
                      <w:r w:rsidR="003C65F9" w:rsidRPr="004A255A">
                        <w:rPr>
                          <w:rFonts w:asciiTheme="majorHAnsi" w:hAnsiTheme="majorHAnsi"/>
                          <w:b/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  <w:t xml:space="preserve">1 </w:t>
                      </w:r>
                      <w:proofErr w:type="spellStart"/>
                      <w:r w:rsidR="003C65F9" w:rsidRPr="004A255A">
                        <w:rPr>
                          <w:rFonts w:asciiTheme="majorHAnsi" w:hAnsiTheme="majorHAnsi"/>
                          <w:b/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  <w:t>Gondangrejo</w:t>
                      </w:r>
                      <w:proofErr w:type="spellEnd"/>
                    </w:p>
                    <w:p w14:paraId="03EC04CA" w14:textId="01F638E2" w:rsidR="00246C04" w:rsidRPr="003C65F9" w:rsidRDefault="00246C04">
                      <w:pPr>
                        <w:rPr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</w:pPr>
                      <w:r w:rsidRPr="00F3501F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20</w:t>
                      </w:r>
                      <w:r w:rsidR="003C65F9">
                        <w:rPr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  <w:t>10</w:t>
                      </w:r>
                      <w:r w:rsidRPr="00F3501F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ab/>
                      </w:r>
                      <w:r w:rsidRPr="00F3501F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ab/>
                      </w:r>
                      <w:r w:rsidRPr="00F3501F">
                        <w:rPr>
                          <w:b/>
                          <w:bCs/>
                          <w:color w:val="1F4E79" w:themeColor="accent1" w:themeShade="80"/>
                          <w:sz w:val="32"/>
                          <w:szCs w:val="32"/>
                        </w:rPr>
                        <w:t xml:space="preserve">SMP Negeri </w:t>
                      </w:r>
                      <w:r w:rsidR="003C65F9">
                        <w:rPr>
                          <w:b/>
                          <w:bCs/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  <w:t xml:space="preserve">3 </w:t>
                      </w:r>
                      <w:proofErr w:type="spellStart"/>
                      <w:r w:rsidR="003C65F9">
                        <w:rPr>
                          <w:b/>
                          <w:bCs/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  <w:t>Gondangrejo</w:t>
                      </w:r>
                      <w:proofErr w:type="spellEnd"/>
                    </w:p>
                    <w:p w14:paraId="75FC1D49" w14:textId="1D09169E" w:rsidR="00246C04" w:rsidRPr="004A255A" w:rsidRDefault="00246C04" w:rsidP="00246C04">
                      <w:pPr>
                        <w:ind w:left="1440" w:hanging="1440"/>
                        <w:rPr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</w:pPr>
                      <w:r w:rsidRPr="00F3501F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2011</w:t>
                      </w:r>
                      <w:r w:rsidRPr="00F3501F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ab/>
                      </w:r>
                      <w:r w:rsidRPr="00F3501F">
                        <w:rPr>
                          <w:b/>
                          <w:bCs/>
                          <w:color w:val="1F4E79" w:themeColor="accent1" w:themeShade="80"/>
                          <w:sz w:val="32"/>
                          <w:szCs w:val="32"/>
                        </w:rPr>
                        <w:t xml:space="preserve">SMK </w:t>
                      </w:r>
                      <w:r w:rsidR="004A255A">
                        <w:rPr>
                          <w:b/>
                          <w:bCs/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  <w:t>PGRI 1 SURAKARTA</w:t>
                      </w:r>
                    </w:p>
                    <w:p w14:paraId="76F5C2FE" w14:textId="00561220" w:rsidR="00246C04" w:rsidRPr="004A255A" w:rsidRDefault="00246C04" w:rsidP="004A255A">
                      <w:pPr>
                        <w:rPr>
                          <w:b/>
                          <w:bCs/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</w:pPr>
                      <w:r w:rsidRPr="00F3501F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>20</w:t>
                      </w:r>
                      <w:r w:rsidR="004A255A">
                        <w:rPr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  <w:t>24</w:t>
                      </w:r>
                      <w:r w:rsidRPr="00F3501F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ab/>
                      </w:r>
                      <w:r w:rsidRPr="00F3501F">
                        <w:rPr>
                          <w:color w:val="1F4E79" w:themeColor="accent1" w:themeShade="80"/>
                          <w:sz w:val="32"/>
                          <w:szCs w:val="32"/>
                        </w:rPr>
                        <w:tab/>
                      </w:r>
                      <w:r w:rsidR="004A255A">
                        <w:rPr>
                          <w:b/>
                          <w:bCs/>
                          <w:color w:val="1F4E79" w:themeColor="accent1" w:themeShade="80"/>
                          <w:sz w:val="32"/>
                          <w:szCs w:val="32"/>
                          <w:lang w:val="id-ID"/>
                        </w:rPr>
                        <w:t>Universitas Sebelas Maret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id-ID"/>
        </w:rPr>
        <w:t>z</w:t>
      </w:r>
      <w:r w:rsidR="002F00D6">
        <w:rPr>
          <w:noProof/>
        </w:rPr>
        <w:drawing>
          <wp:inline distT="0" distB="0" distL="0" distR="0" wp14:anchorId="64525C7D" wp14:editId="271CFB7F">
            <wp:extent cx="5202371" cy="5202371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facebook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2371" cy="520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204E" w:rsidSect="007D4F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3FC93307"/>
    <w:multiLevelType w:val="hybridMultilevel"/>
    <w:tmpl w:val="08B423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384180688">
    <w:abstractNumId w:val="20"/>
  </w:num>
  <w:num w:numId="2" w16cid:durableId="1779983440">
    <w:abstractNumId w:val="12"/>
  </w:num>
  <w:num w:numId="3" w16cid:durableId="1501969506">
    <w:abstractNumId w:val="10"/>
  </w:num>
  <w:num w:numId="4" w16cid:durableId="265113141">
    <w:abstractNumId w:val="22"/>
  </w:num>
  <w:num w:numId="5" w16cid:durableId="1284112631">
    <w:abstractNumId w:val="13"/>
  </w:num>
  <w:num w:numId="6" w16cid:durableId="399644477">
    <w:abstractNumId w:val="16"/>
  </w:num>
  <w:num w:numId="7" w16cid:durableId="705299381">
    <w:abstractNumId w:val="19"/>
  </w:num>
  <w:num w:numId="8" w16cid:durableId="1130517113">
    <w:abstractNumId w:val="9"/>
  </w:num>
  <w:num w:numId="9" w16cid:durableId="1037506586">
    <w:abstractNumId w:val="7"/>
  </w:num>
  <w:num w:numId="10" w16cid:durableId="728261397">
    <w:abstractNumId w:val="6"/>
  </w:num>
  <w:num w:numId="11" w16cid:durableId="2067679844">
    <w:abstractNumId w:val="5"/>
  </w:num>
  <w:num w:numId="12" w16cid:durableId="1747721875">
    <w:abstractNumId w:val="4"/>
  </w:num>
  <w:num w:numId="13" w16cid:durableId="614408666">
    <w:abstractNumId w:val="8"/>
  </w:num>
  <w:num w:numId="14" w16cid:durableId="775250898">
    <w:abstractNumId w:val="3"/>
  </w:num>
  <w:num w:numId="15" w16cid:durableId="1779371424">
    <w:abstractNumId w:val="2"/>
  </w:num>
  <w:num w:numId="16" w16cid:durableId="1960257364">
    <w:abstractNumId w:val="1"/>
  </w:num>
  <w:num w:numId="17" w16cid:durableId="1780955517">
    <w:abstractNumId w:val="0"/>
  </w:num>
  <w:num w:numId="18" w16cid:durableId="1631013366">
    <w:abstractNumId w:val="14"/>
  </w:num>
  <w:num w:numId="19" w16cid:durableId="476730305">
    <w:abstractNumId w:val="15"/>
  </w:num>
  <w:num w:numId="20" w16cid:durableId="1245648456">
    <w:abstractNumId w:val="21"/>
  </w:num>
  <w:num w:numId="21" w16cid:durableId="1508867331">
    <w:abstractNumId w:val="18"/>
  </w:num>
  <w:num w:numId="22" w16cid:durableId="1082603203">
    <w:abstractNumId w:val="11"/>
  </w:num>
  <w:num w:numId="23" w16cid:durableId="1206329433">
    <w:abstractNumId w:val="23"/>
  </w:num>
  <w:num w:numId="24" w16cid:durableId="6877119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FCD"/>
    <w:rsid w:val="000217FC"/>
    <w:rsid w:val="000F0A25"/>
    <w:rsid w:val="000F4C17"/>
    <w:rsid w:val="00181EF7"/>
    <w:rsid w:val="001D7FCD"/>
    <w:rsid w:val="001F1200"/>
    <w:rsid w:val="002256F2"/>
    <w:rsid w:val="00246C04"/>
    <w:rsid w:val="00252114"/>
    <w:rsid w:val="002C29DF"/>
    <w:rsid w:val="002F00D6"/>
    <w:rsid w:val="003805BE"/>
    <w:rsid w:val="003C65F9"/>
    <w:rsid w:val="003D110A"/>
    <w:rsid w:val="004A255A"/>
    <w:rsid w:val="005056E8"/>
    <w:rsid w:val="00645252"/>
    <w:rsid w:val="006A4038"/>
    <w:rsid w:val="006D3D74"/>
    <w:rsid w:val="007134E9"/>
    <w:rsid w:val="007D4F4C"/>
    <w:rsid w:val="007E1808"/>
    <w:rsid w:val="0083569A"/>
    <w:rsid w:val="00844E0B"/>
    <w:rsid w:val="00876364"/>
    <w:rsid w:val="008B7614"/>
    <w:rsid w:val="008F1535"/>
    <w:rsid w:val="009E11FE"/>
    <w:rsid w:val="00A9204E"/>
    <w:rsid w:val="00A96DF9"/>
    <w:rsid w:val="00CF22C7"/>
    <w:rsid w:val="00EC605C"/>
    <w:rsid w:val="00F34C73"/>
    <w:rsid w:val="00F3501F"/>
    <w:rsid w:val="00F4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CC980"/>
  <w15:chartTrackingRefBased/>
  <w15:docId w15:val="{9EC75885-D1FB-4F98-B6C8-1640502B2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110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paragraph" w:styleId="ListParagraph">
    <w:name w:val="List Paragraph"/>
    <w:basedOn w:val="Normal"/>
    <w:uiPriority w:val="34"/>
    <w:qFormat/>
    <w:rsid w:val="00246C0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AN\AppData\Local\Microsoft\Office\16.0\DTS\en-US%7b98114CD2-F1B0-439E-9754-25F5271BFB6B%7d\%7b4B89E75D-2E2F-4BDA-B47F-96A16952A568%7dtf0278699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{4B89E75D-2E2F-4BDA-B47F-96A16952A568}tf02786999.dotx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</dc:creator>
  <cp:keywords/>
  <dc:description/>
  <cp:lastModifiedBy>Budi Santoso</cp:lastModifiedBy>
  <cp:revision>2</cp:revision>
  <cp:lastPrinted>2020-04-18T13:53:00Z</cp:lastPrinted>
  <dcterms:created xsi:type="dcterms:W3CDTF">2022-07-26T14:50:00Z</dcterms:created>
  <dcterms:modified xsi:type="dcterms:W3CDTF">2022-07-26T14:50:00Z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